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287CF" w14:textId="4CB0CC5D" w:rsidR="007C00FF" w:rsidRPr="00802AC7" w:rsidRDefault="007C00FF" w:rsidP="007C00FF">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r w:rsidR="00786597">
        <w:rPr>
          <w:rFonts w:ascii="Verdana" w:eastAsia="Verdana" w:hAnsi="Verdana"/>
          <w:b/>
          <w:color w:val="984806" w:themeColor="accent6" w:themeShade="80"/>
          <w:sz w:val="18"/>
          <w:szCs w:val="18"/>
        </w:rPr>
        <w:t xml:space="preserve"> DLA CZ. 2</w:t>
      </w:r>
    </w:p>
    <w:p w14:paraId="7790FE44"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10777064" w14:textId="77777777" w:rsidR="006376AA" w:rsidRPr="007C00FF"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7C00FF">
        <w:rPr>
          <w:rFonts w:ascii="Verdana" w:hAnsi="Verdana" w:cstheme="minorHAnsi"/>
          <w:b/>
          <w:sz w:val="18"/>
          <w:szCs w:val="18"/>
        </w:rPr>
        <w:t>Określenie przedmiotu za</w:t>
      </w:r>
      <w:r w:rsidR="008356FF" w:rsidRPr="007C00FF">
        <w:rPr>
          <w:rFonts w:ascii="Verdana" w:hAnsi="Verdana" w:cstheme="minorHAnsi"/>
          <w:b/>
          <w:sz w:val="18"/>
          <w:szCs w:val="18"/>
        </w:rPr>
        <w:t>mówienia</w:t>
      </w:r>
      <w:r w:rsidR="006376AA" w:rsidRPr="007C00FF">
        <w:rPr>
          <w:rFonts w:ascii="Verdana" w:hAnsi="Verdana" w:cstheme="minorHAnsi"/>
          <w:b/>
          <w:sz w:val="18"/>
          <w:szCs w:val="18"/>
        </w:rPr>
        <w:t xml:space="preserve"> </w:t>
      </w:r>
    </w:p>
    <w:p w14:paraId="511F5F34" w14:textId="77777777" w:rsidR="002C2848" w:rsidRPr="007C00FF"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Przedmiotem postępowania zakupowego j</w:t>
      </w:r>
      <w:r w:rsidR="00821178" w:rsidRPr="007C00FF">
        <w:rPr>
          <w:rFonts w:ascii="Verdana" w:hAnsi="Verdana" w:cstheme="minorHAnsi"/>
          <w:sz w:val="18"/>
          <w:szCs w:val="18"/>
        </w:rPr>
        <w:t xml:space="preserve">est </w:t>
      </w:r>
      <w:r w:rsidR="00E34752" w:rsidRPr="007C00FF">
        <w:rPr>
          <w:rFonts w:ascii="Verdana" w:hAnsi="Verdana" w:cstheme="minorHAnsi"/>
          <w:sz w:val="18"/>
          <w:szCs w:val="18"/>
        </w:rPr>
        <w:t xml:space="preserve">opracowanie dokumentacji </w:t>
      </w:r>
      <w:r w:rsidR="00907BE8" w:rsidRPr="007C00FF">
        <w:rPr>
          <w:rFonts w:ascii="Verdana" w:hAnsi="Verdana" w:cstheme="minorHAnsi"/>
          <w:sz w:val="18"/>
          <w:szCs w:val="18"/>
        </w:rPr>
        <w:t>technicznej</w:t>
      </w:r>
      <w:r w:rsidR="00E34752" w:rsidRPr="007C00FF">
        <w:rPr>
          <w:rFonts w:ascii="Verdana" w:hAnsi="Verdana" w:cstheme="minorHAnsi"/>
          <w:sz w:val="18"/>
          <w:szCs w:val="18"/>
        </w:rPr>
        <w:t xml:space="preserve"> oraz </w:t>
      </w:r>
      <w:r w:rsidR="00821178" w:rsidRPr="007C00FF">
        <w:rPr>
          <w:rFonts w:ascii="Verdana" w:hAnsi="Verdana" w:cstheme="minorHAnsi"/>
          <w:sz w:val="18"/>
          <w:szCs w:val="18"/>
        </w:rPr>
        <w:t>wykonanie robót budowlanych</w:t>
      </w:r>
      <w:r w:rsidRPr="007C00FF">
        <w:rPr>
          <w:rFonts w:ascii="Verdana" w:hAnsi="Verdana" w:cstheme="minorHAnsi"/>
          <w:sz w:val="18"/>
          <w:szCs w:val="18"/>
        </w:rPr>
        <w:t xml:space="preserve"> </w:t>
      </w:r>
      <w:r w:rsidR="002C2848" w:rsidRPr="007C00FF">
        <w:rPr>
          <w:rFonts w:ascii="Verdana" w:hAnsi="Verdana" w:cstheme="minorHAnsi"/>
          <w:sz w:val="18"/>
          <w:szCs w:val="18"/>
        </w:rPr>
        <w:t>w branży elektroenergetycznej pn.</w:t>
      </w:r>
    </w:p>
    <w:p w14:paraId="23F7D64F" w14:textId="5EB7A195" w:rsidR="00263B81" w:rsidRDefault="00263B81" w:rsidP="00263B81">
      <w:pPr>
        <w:spacing w:before="100" w:beforeAutospacing="1" w:after="100" w:afterAutospacing="1"/>
        <w:ind w:firstLine="6"/>
        <w:jc w:val="center"/>
        <w:rPr>
          <w:rFonts w:ascii="Verdana" w:eastAsia="Calibri" w:hAnsi="Verdana"/>
          <w:b/>
          <w:sz w:val="18"/>
          <w:szCs w:val="18"/>
        </w:rPr>
      </w:pPr>
      <w:r>
        <w:rPr>
          <w:rFonts w:ascii="Verdana" w:hAnsi="Verdana" w:cs="Arial"/>
          <w:b/>
          <w:bCs/>
          <w:i/>
          <w:kern w:val="32"/>
          <w:sz w:val="18"/>
          <w:szCs w:val="18"/>
        </w:rPr>
        <w:t xml:space="preserve">Wymiana istniejących łączników SN (rozłącznik SN, </w:t>
      </w:r>
      <w:proofErr w:type="spellStart"/>
      <w:r>
        <w:rPr>
          <w:rFonts w:ascii="Verdana" w:hAnsi="Verdana" w:cs="Arial"/>
          <w:b/>
          <w:bCs/>
          <w:i/>
          <w:kern w:val="32"/>
          <w:sz w:val="18"/>
          <w:szCs w:val="18"/>
        </w:rPr>
        <w:t>reklozer</w:t>
      </w:r>
      <w:proofErr w:type="spellEnd"/>
      <w:r>
        <w:rPr>
          <w:rFonts w:ascii="Verdana" w:hAnsi="Verdana" w:cs="Arial"/>
          <w:b/>
          <w:bCs/>
          <w:i/>
          <w:kern w:val="32"/>
          <w:sz w:val="18"/>
          <w:szCs w:val="18"/>
        </w:rPr>
        <w:t xml:space="preserve"> SN) w istniejących liniach napowietrznych SN 5szt. 1 –SN nr 3-R-2677 lub 3-R-3315,  2 –nr 3-R-3283 lub3-R-3284, 3 –nr 3-R-3349 lub3-R-3350, 4 –nr 3-R-3447 lub 3-R-3445,5 –nr 3-R-3471 lub 3-R-3472</w:t>
      </w:r>
    </w:p>
    <w:p w14:paraId="730A8900" w14:textId="77777777" w:rsidR="00AB5CC4" w:rsidRPr="007C00FF" w:rsidRDefault="00AB5CC4" w:rsidP="00B5156B">
      <w:pPr>
        <w:pStyle w:val="bezpunkw"/>
        <w:keepNext/>
        <w:rPr>
          <w:rFonts w:ascii="Verdana" w:hAnsi="Verdana"/>
          <w:color w:val="000000" w:themeColor="text1"/>
          <w:sz w:val="18"/>
          <w:szCs w:val="18"/>
        </w:rPr>
      </w:pPr>
      <w:r w:rsidRPr="007C00FF">
        <w:rPr>
          <w:rFonts w:ascii="Verdana" w:hAnsi="Verdana"/>
          <w:color w:val="000000" w:themeColor="text1"/>
          <w:sz w:val="18"/>
          <w:szCs w:val="18"/>
        </w:rPr>
        <w:t xml:space="preserve">Zakres zamówienia </w:t>
      </w:r>
      <w:r w:rsidRPr="007C00FF">
        <w:rPr>
          <w:rFonts w:ascii="Verdana" w:hAnsi="Verdana"/>
          <w:color w:val="000000" w:themeColor="text1"/>
          <w:sz w:val="18"/>
          <w:szCs w:val="18"/>
          <w:lang w:val="pl-PL"/>
        </w:rPr>
        <w:t xml:space="preserve">określonego powyżej </w:t>
      </w:r>
      <w:r w:rsidRPr="007C00FF">
        <w:rPr>
          <w:rFonts w:ascii="Verdana" w:hAnsi="Verdana"/>
          <w:color w:val="000000" w:themeColor="text1"/>
          <w:sz w:val="18"/>
          <w:szCs w:val="18"/>
        </w:rPr>
        <w:t>obejmuje:</w:t>
      </w:r>
    </w:p>
    <w:p w14:paraId="7636ACEC"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o</w:t>
      </w:r>
      <w:r w:rsidRPr="007C00FF">
        <w:rPr>
          <w:rFonts w:ascii="Verdana" w:hAnsi="Verdana"/>
          <w:color w:val="000000" w:themeColor="text1"/>
          <w:sz w:val="18"/>
          <w:szCs w:val="18"/>
        </w:rPr>
        <w:t xml:space="preserve">pracowanie dokumentacji </w:t>
      </w:r>
      <w:r w:rsidR="00907BE8" w:rsidRPr="007C00FF">
        <w:rPr>
          <w:rFonts w:ascii="Verdana" w:hAnsi="Verdana"/>
          <w:color w:val="000000" w:themeColor="text1"/>
          <w:sz w:val="18"/>
          <w:szCs w:val="18"/>
          <w:lang w:val="pl-PL"/>
        </w:rPr>
        <w:t>technicznej</w:t>
      </w:r>
      <w:r w:rsidRPr="007C00FF">
        <w:rPr>
          <w:rFonts w:ascii="Verdana" w:hAnsi="Verdana"/>
          <w:color w:val="000000" w:themeColor="text1"/>
          <w:sz w:val="18"/>
          <w:szCs w:val="18"/>
          <w:lang w:val="pl-PL"/>
        </w:rPr>
        <w:t>.</w:t>
      </w:r>
    </w:p>
    <w:p w14:paraId="2A94D78A"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realizację robót budowlano-montażowych.</w:t>
      </w:r>
    </w:p>
    <w:p w14:paraId="2B1DA213"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d</w:t>
      </w:r>
      <w:r w:rsidRPr="007C00FF">
        <w:rPr>
          <w:rFonts w:ascii="Verdana" w:hAnsi="Verdana"/>
          <w:color w:val="000000" w:themeColor="text1"/>
          <w:sz w:val="18"/>
          <w:szCs w:val="18"/>
        </w:rPr>
        <w:t>ostawę wszystkich materiałów niezbędnych do realizacji zadania</w:t>
      </w:r>
      <w:r w:rsidRPr="007C00FF">
        <w:rPr>
          <w:rFonts w:ascii="Verdana" w:hAnsi="Verdana"/>
          <w:color w:val="000000" w:themeColor="text1"/>
          <w:sz w:val="18"/>
          <w:szCs w:val="18"/>
          <w:lang w:val="pl-PL"/>
        </w:rPr>
        <w:t>.</w:t>
      </w:r>
    </w:p>
    <w:p w14:paraId="2ADF7DAF" w14:textId="77777777" w:rsidR="00AB5CC4" w:rsidRPr="007C00FF" w:rsidRDefault="00D75E0A" w:rsidP="00AB5CC4">
      <w:pPr>
        <w:pStyle w:val="Styl2"/>
        <w:keepNext/>
        <w:rPr>
          <w:rFonts w:ascii="Verdana" w:hAnsi="Verdana"/>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wszystkich niezbędnych prac demontażowych </w:t>
      </w:r>
      <w:r w:rsidR="00AB5CC4" w:rsidRPr="007C00FF">
        <w:rPr>
          <w:rFonts w:ascii="Verdana" w:hAnsi="Verdana"/>
          <w:sz w:val="18"/>
          <w:szCs w:val="18"/>
          <w:lang w:val="pl-PL"/>
        </w:rPr>
        <w:t xml:space="preserve">a także </w:t>
      </w:r>
      <w:r w:rsidR="00AB5CC4" w:rsidRPr="007C00FF">
        <w:rPr>
          <w:rFonts w:ascii="Verdana" w:hAnsi="Verdana"/>
          <w:sz w:val="18"/>
          <w:szCs w:val="18"/>
        </w:rPr>
        <w:t>utylizac</w:t>
      </w:r>
      <w:r w:rsidR="00AB5CC4" w:rsidRPr="007C00FF">
        <w:rPr>
          <w:rFonts w:ascii="Verdana" w:hAnsi="Verdana"/>
          <w:sz w:val="18"/>
          <w:szCs w:val="18"/>
          <w:lang w:val="pl-PL"/>
        </w:rPr>
        <w:t>ji zdemontowanych urządzeń.</w:t>
      </w:r>
    </w:p>
    <w:p w14:paraId="5AE560B0" w14:textId="77777777" w:rsidR="00AB5CC4" w:rsidRPr="007C00FF" w:rsidRDefault="00D75E0A"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prac pomiarowych, badań </w:t>
      </w:r>
      <w:proofErr w:type="spellStart"/>
      <w:r w:rsidR="00AB5CC4" w:rsidRPr="007C00FF">
        <w:rPr>
          <w:rFonts w:ascii="Verdana" w:hAnsi="Verdana"/>
          <w:color w:val="000000" w:themeColor="text1"/>
          <w:sz w:val="18"/>
          <w:szCs w:val="18"/>
        </w:rPr>
        <w:t>pomontażowych</w:t>
      </w:r>
      <w:proofErr w:type="spellEnd"/>
      <w:r w:rsidR="00AB5CC4" w:rsidRPr="007C00FF">
        <w:rPr>
          <w:rFonts w:ascii="Verdana" w:hAnsi="Verdana"/>
          <w:color w:val="000000" w:themeColor="text1"/>
          <w:sz w:val="18"/>
          <w:szCs w:val="18"/>
        </w:rPr>
        <w:t xml:space="preserve"> oraz uczestniczenie w pracach odbiorowych</w:t>
      </w:r>
      <w:r w:rsidR="00AB5CC4" w:rsidRPr="007C00FF">
        <w:rPr>
          <w:rFonts w:ascii="Verdana" w:hAnsi="Verdana"/>
          <w:color w:val="000000" w:themeColor="text1"/>
          <w:sz w:val="18"/>
          <w:szCs w:val="18"/>
          <w:lang w:val="pl-PL"/>
        </w:rPr>
        <w:t>.</w:t>
      </w:r>
    </w:p>
    <w:p w14:paraId="2CBB3008"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sz w:val="18"/>
          <w:szCs w:val="18"/>
          <w:lang w:val="pl-PL"/>
        </w:rPr>
        <w:t>opracowanie</w:t>
      </w:r>
      <w:r w:rsidRPr="007C00FF">
        <w:rPr>
          <w:rFonts w:ascii="Verdana" w:hAnsi="Verdana"/>
          <w:color w:val="FF0000"/>
          <w:sz w:val="18"/>
          <w:szCs w:val="18"/>
          <w:lang w:val="pl-PL"/>
        </w:rPr>
        <w:t xml:space="preserve"> </w:t>
      </w:r>
      <w:r w:rsidRPr="007C00FF">
        <w:rPr>
          <w:rFonts w:ascii="Verdana" w:hAnsi="Verdana"/>
          <w:color w:val="000000" w:themeColor="text1"/>
          <w:sz w:val="18"/>
          <w:szCs w:val="18"/>
        </w:rPr>
        <w:t>dokumentacji powykonawczej</w:t>
      </w:r>
      <w:r w:rsidRPr="007C00FF">
        <w:rPr>
          <w:rFonts w:ascii="Verdana" w:hAnsi="Verdana"/>
          <w:color w:val="000000" w:themeColor="text1"/>
          <w:sz w:val="18"/>
          <w:szCs w:val="18"/>
          <w:lang w:val="pl-PL"/>
        </w:rPr>
        <w:t>.</w:t>
      </w:r>
    </w:p>
    <w:p w14:paraId="242E728F" w14:textId="217EEE80" w:rsidR="00AB5CC4" w:rsidRPr="007C00FF" w:rsidRDefault="00AB5CC4" w:rsidP="00AB5CC4">
      <w:pPr>
        <w:spacing w:before="120" w:line="276" w:lineRule="auto"/>
        <w:ind w:left="708"/>
        <w:outlineLvl w:val="0"/>
        <w:rPr>
          <w:rFonts w:ascii="Verdana" w:hAnsi="Verdana" w:cstheme="minorHAnsi"/>
          <w:b/>
          <w:sz w:val="18"/>
          <w:szCs w:val="18"/>
          <w:u w:val="single"/>
        </w:rPr>
      </w:pPr>
      <w:r w:rsidRPr="007C00FF">
        <w:rPr>
          <w:rFonts w:ascii="Verdana" w:hAnsi="Verdana" w:cstheme="minorHAnsi"/>
          <w:b/>
          <w:sz w:val="18"/>
          <w:szCs w:val="18"/>
          <w:u w:val="single"/>
        </w:rPr>
        <w:t>Szczegółowy z</w:t>
      </w:r>
      <w:r w:rsidR="005A7035" w:rsidRPr="007C00FF">
        <w:rPr>
          <w:rFonts w:ascii="Verdana" w:hAnsi="Verdana" w:cstheme="minorHAnsi"/>
          <w:b/>
          <w:sz w:val="18"/>
          <w:szCs w:val="18"/>
          <w:u w:val="single"/>
        </w:rPr>
        <w:t xml:space="preserve">akres rzeczowy </w:t>
      </w:r>
      <w:r w:rsidR="00E34752" w:rsidRPr="007C00FF">
        <w:rPr>
          <w:rFonts w:ascii="Verdana" w:hAnsi="Verdana" w:cstheme="minorHAnsi"/>
          <w:b/>
          <w:sz w:val="18"/>
          <w:szCs w:val="18"/>
          <w:u w:val="single"/>
        </w:rPr>
        <w:t xml:space="preserve">został ujęty w </w:t>
      </w:r>
      <w:r w:rsidR="00FF3308" w:rsidRPr="007C00FF">
        <w:rPr>
          <w:rFonts w:ascii="Verdana" w:hAnsi="Verdana" w:cstheme="minorHAnsi"/>
          <w:b/>
          <w:sz w:val="18"/>
          <w:szCs w:val="18"/>
          <w:u w:val="single"/>
        </w:rPr>
        <w:t>Specyfikacji T</w:t>
      </w:r>
      <w:r w:rsidR="00CB4209" w:rsidRPr="007C00FF">
        <w:rPr>
          <w:rFonts w:ascii="Verdana" w:hAnsi="Verdana" w:cstheme="minorHAnsi"/>
          <w:b/>
          <w:sz w:val="18"/>
          <w:szCs w:val="18"/>
          <w:u w:val="single"/>
        </w:rPr>
        <w:t xml:space="preserve">echnicznej - </w:t>
      </w:r>
      <w:r w:rsidR="00FF3308" w:rsidRPr="007C00FF">
        <w:rPr>
          <w:rFonts w:ascii="Verdana" w:hAnsi="Verdana" w:cstheme="minorHAnsi"/>
          <w:b/>
          <w:sz w:val="18"/>
          <w:szCs w:val="18"/>
          <w:u w:val="single"/>
        </w:rPr>
        <w:t xml:space="preserve">załącznik nr </w:t>
      </w:r>
      <w:r w:rsidR="007E1293" w:rsidRPr="007C00FF">
        <w:rPr>
          <w:rFonts w:ascii="Verdana" w:hAnsi="Verdana" w:cstheme="minorHAnsi"/>
          <w:b/>
          <w:sz w:val="18"/>
          <w:szCs w:val="18"/>
          <w:u w:val="single"/>
        </w:rPr>
        <w:t>1.3</w:t>
      </w:r>
      <w:r w:rsidR="00CB4209" w:rsidRPr="007C00FF">
        <w:rPr>
          <w:rFonts w:ascii="Verdana" w:hAnsi="Verdana" w:cstheme="minorHAnsi"/>
          <w:b/>
          <w:sz w:val="18"/>
          <w:szCs w:val="18"/>
          <w:u w:val="single"/>
        </w:rPr>
        <w:t xml:space="preserve"> do </w:t>
      </w:r>
      <w:r w:rsidR="00786597">
        <w:rPr>
          <w:rFonts w:ascii="Verdana" w:hAnsi="Verdana" w:cstheme="minorHAnsi"/>
          <w:b/>
          <w:sz w:val="18"/>
          <w:szCs w:val="18"/>
          <w:u w:val="single"/>
        </w:rPr>
        <w:t>OPZ</w:t>
      </w:r>
    </w:p>
    <w:p w14:paraId="24ED8EA6" w14:textId="77777777" w:rsidR="00AB5CC4" w:rsidRPr="007C00FF" w:rsidRDefault="00AB5CC4" w:rsidP="009100C9">
      <w:pPr>
        <w:spacing w:before="120" w:line="276" w:lineRule="auto"/>
        <w:ind w:left="708"/>
        <w:outlineLvl w:val="0"/>
        <w:rPr>
          <w:rFonts w:ascii="Verdana" w:hAnsi="Verdana" w:cstheme="minorHAnsi"/>
          <w:sz w:val="18"/>
          <w:szCs w:val="18"/>
        </w:rPr>
      </w:pPr>
    </w:p>
    <w:p w14:paraId="488640B5" w14:textId="77777777" w:rsidR="00181D92" w:rsidRPr="007C00FF" w:rsidRDefault="00181D92" w:rsidP="00181D92">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Do obowiązków Wykonawcy należy:</w:t>
      </w:r>
    </w:p>
    <w:p w14:paraId="616D47C1" w14:textId="77777777" w:rsidR="00181D92" w:rsidRPr="007C00FF" w:rsidRDefault="00D75E0A" w:rsidP="00D85161">
      <w:pPr>
        <w:pStyle w:val="Akapitzlist"/>
        <w:numPr>
          <w:ilvl w:val="2"/>
          <w:numId w:val="2"/>
        </w:numPr>
        <w:spacing w:line="276" w:lineRule="auto"/>
        <w:rPr>
          <w:rFonts w:ascii="Verdana" w:hAnsi="Verdana" w:cstheme="minorHAnsi"/>
          <w:sz w:val="18"/>
          <w:szCs w:val="18"/>
        </w:rPr>
      </w:pPr>
      <w:r w:rsidRPr="007C00FF">
        <w:rPr>
          <w:rFonts w:ascii="Verdana" w:hAnsi="Verdana" w:cstheme="minorHAnsi"/>
          <w:sz w:val="18"/>
          <w:szCs w:val="18"/>
        </w:rPr>
        <w:t>Z</w:t>
      </w:r>
      <w:proofErr w:type="spellStart"/>
      <w:r w:rsidRPr="007C00FF">
        <w:rPr>
          <w:rFonts w:ascii="Verdana" w:hAnsi="Verdana" w:cstheme="minorHAnsi"/>
          <w:sz w:val="18"/>
          <w:szCs w:val="18"/>
          <w:lang w:val="x-none"/>
        </w:rPr>
        <w:t>agospodaro</w:t>
      </w:r>
      <w:r w:rsidRPr="007C00FF">
        <w:rPr>
          <w:rFonts w:ascii="Verdana" w:hAnsi="Verdana" w:cstheme="minorHAnsi"/>
          <w:sz w:val="18"/>
          <w:szCs w:val="18"/>
        </w:rPr>
        <w:t>wanie</w:t>
      </w:r>
      <w:proofErr w:type="spellEnd"/>
      <w:r w:rsidR="0098427A" w:rsidRPr="007C00FF">
        <w:rPr>
          <w:rFonts w:ascii="Verdana" w:hAnsi="Verdana" w:cstheme="minorHAnsi"/>
          <w:sz w:val="18"/>
          <w:szCs w:val="18"/>
        </w:rPr>
        <w:t xml:space="preserve"> i zutylizowanie</w:t>
      </w:r>
      <w:r w:rsidR="00181D92" w:rsidRPr="007C00FF">
        <w:rPr>
          <w:rFonts w:ascii="Verdana" w:hAnsi="Verdana" w:cstheme="minorHAnsi"/>
          <w:sz w:val="18"/>
          <w:szCs w:val="18"/>
          <w:lang w:val="x-none"/>
        </w:rPr>
        <w:t xml:space="preserve"> odpadów i materiałów z rozbiórki zgodnie z obowiązującymi przepisami (</w:t>
      </w:r>
      <w:r w:rsidR="00E2457E" w:rsidRPr="007C00FF">
        <w:rPr>
          <w:rFonts w:ascii="Verdana" w:hAnsi="Verdana" w:cstheme="minorHAnsi"/>
          <w:sz w:val="18"/>
          <w:szCs w:val="18"/>
          <w:lang w:val="x-none"/>
        </w:rPr>
        <w:t>ustawa z dnia 14 grudnia 2012 r. o odpadach (</w:t>
      </w:r>
      <w:proofErr w:type="spellStart"/>
      <w:r w:rsidR="00E2457E" w:rsidRPr="007C00FF">
        <w:rPr>
          <w:rFonts w:ascii="Verdana" w:hAnsi="Verdana" w:cstheme="minorHAnsi"/>
          <w:sz w:val="18"/>
          <w:szCs w:val="18"/>
          <w:lang w:val="x-none"/>
        </w:rPr>
        <w:t>t.j</w:t>
      </w:r>
      <w:proofErr w:type="spellEnd"/>
      <w:r w:rsidR="00E2457E" w:rsidRPr="007C00FF">
        <w:rPr>
          <w:rFonts w:ascii="Verdana" w:hAnsi="Verdana" w:cstheme="minorHAnsi"/>
          <w:sz w:val="18"/>
          <w:szCs w:val="18"/>
          <w:lang w:val="x-none"/>
        </w:rPr>
        <w:t xml:space="preserve">. Dz. U. z 2023 r. poz. 1587 z </w:t>
      </w:r>
      <w:proofErr w:type="spellStart"/>
      <w:r w:rsidR="00E2457E" w:rsidRPr="007C00FF">
        <w:rPr>
          <w:rFonts w:ascii="Verdana" w:hAnsi="Verdana" w:cstheme="minorHAnsi"/>
          <w:sz w:val="18"/>
          <w:szCs w:val="18"/>
          <w:lang w:val="x-none"/>
        </w:rPr>
        <w:t>późn</w:t>
      </w:r>
      <w:proofErr w:type="spellEnd"/>
      <w:r w:rsidR="00E2457E" w:rsidRPr="007C00FF">
        <w:rPr>
          <w:rFonts w:ascii="Verdana" w:hAnsi="Verdana" w:cstheme="minorHAnsi"/>
          <w:sz w:val="18"/>
          <w:szCs w:val="18"/>
          <w:lang w:val="x-none"/>
        </w:rPr>
        <w:t>. zm.</w:t>
      </w:r>
      <w:r w:rsidR="00181D92" w:rsidRPr="007C00FF">
        <w:rPr>
          <w:rFonts w:ascii="Verdana" w:hAnsi="Verdana" w:cstheme="minorHAnsi"/>
          <w:sz w:val="18"/>
          <w:szCs w:val="18"/>
          <w:lang w:val="x-none"/>
        </w:rPr>
        <w:t xml:space="preserve">) i </w:t>
      </w:r>
      <w:r w:rsidR="00AB5CC4" w:rsidRPr="007C00FF">
        <w:rPr>
          <w:rFonts w:ascii="Verdana" w:hAnsi="Verdana" w:cstheme="minorHAnsi"/>
          <w:sz w:val="18"/>
          <w:szCs w:val="18"/>
        </w:rPr>
        <w:t>postanowieniami Umowy (projekt umowy stanowi załącznik nr 5 do SWZ)</w:t>
      </w:r>
      <w:r w:rsidR="00181D92" w:rsidRPr="007C00FF">
        <w:rPr>
          <w:rFonts w:ascii="Verdana" w:hAnsi="Verdana" w:cstheme="minorHAnsi"/>
          <w:sz w:val="18"/>
          <w:szCs w:val="18"/>
          <w:lang w:val="x-none"/>
        </w:rPr>
        <w:t xml:space="preserve">. </w:t>
      </w:r>
      <w:r w:rsidR="00AB5CC4" w:rsidRPr="007C00FF">
        <w:rPr>
          <w:rFonts w:ascii="Verdana" w:hAnsi="Verdana" w:cstheme="minorHAnsi"/>
          <w:sz w:val="18"/>
          <w:szCs w:val="18"/>
        </w:rPr>
        <w:t xml:space="preserve">Wykonawca uzgodni z </w:t>
      </w:r>
      <w:r w:rsidR="00E2457E" w:rsidRPr="007C00FF">
        <w:rPr>
          <w:rFonts w:ascii="Verdana" w:hAnsi="Verdana" w:cstheme="minorHAnsi"/>
          <w:sz w:val="18"/>
          <w:szCs w:val="18"/>
        </w:rPr>
        <w:t>Inspektorem</w:t>
      </w:r>
      <w:r w:rsidR="00AB5CC4" w:rsidRPr="007C00FF">
        <w:rPr>
          <w:rFonts w:ascii="Verdana" w:hAnsi="Verdana" w:cstheme="minorHAnsi"/>
          <w:sz w:val="18"/>
          <w:szCs w:val="18"/>
        </w:rPr>
        <w:t xml:space="preserve"> Nadzoru materiały, któr</w:t>
      </w:r>
      <w:r w:rsidR="00E2457E" w:rsidRPr="007C00FF">
        <w:rPr>
          <w:rFonts w:ascii="Verdana" w:hAnsi="Verdana" w:cstheme="minorHAnsi"/>
          <w:sz w:val="18"/>
          <w:szCs w:val="18"/>
        </w:rPr>
        <w:t>e</w:t>
      </w:r>
      <w:r w:rsidR="00AB5CC4" w:rsidRPr="007C00FF">
        <w:rPr>
          <w:rFonts w:ascii="Verdana" w:hAnsi="Verdana" w:cstheme="minorHAnsi"/>
          <w:sz w:val="18"/>
          <w:szCs w:val="18"/>
        </w:rPr>
        <w:t xml:space="preserve"> nie podlegają utylizacji.</w:t>
      </w:r>
      <w:r w:rsidR="00E2457E" w:rsidRPr="007C00FF">
        <w:rPr>
          <w:rFonts w:ascii="Verdana" w:hAnsi="Verdana" w:cstheme="minorHAnsi"/>
          <w:sz w:val="18"/>
          <w:szCs w:val="18"/>
        </w:rPr>
        <w:t xml:space="preserve"> Powyższe obejmuje w szczególności </w:t>
      </w:r>
      <w:r w:rsidR="00B5156B" w:rsidRPr="007C00FF">
        <w:rPr>
          <w:rFonts w:ascii="Verdana" w:hAnsi="Verdana" w:cstheme="minorHAnsi"/>
          <w:sz w:val="18"/>
          <w:szCs w:val="18"/>
        </w:rPr>
        <w:t>zdemontowane</w:t>
      </w:r>
      <w:r w:rsidR="00D85161" w:rsidRPr="007C00FF">
        <w:rPr>
          <w:rFonts w:ascii="Verdana" w:hAnsi="Verdana" w:cstheme="minorHAnsi"/>
          <w:sz w:val="18"/>
          <w:szCs w:val="18"/>
        </w:rPr>
        <w:t xml:space="preserve"> kompletne</w:t>
      </w:r>
      <w:r w:rsidR="00B5156B" w:rsidRPr="007C00FF">
        <w:rPr>
          <w:rFonts w:ascii="Verdana" w:hAnsi="Verdana" w:cstheme="minorHAnsi"/>
          <w:sz w:val="18"/>
          <w:szCs w:val="18"/>
        </w:rPr>
        <w:t xml:space="preserve"> rozłą</w:t>
      </w:r>
      <w:r w:rsidR="00D85161" w:rsidRPr="007C00FF">
        <w:rPr>
          <w:rFonts w:ascii="Verdana" w:hAnsi="Verdana" w:cstheme="minorHAnsi"/>
          <w:sz w:val="18"/>
          <w:szCs w:val="18"/>
        </w:rPr>
        <w:t>czniki SN,   wraz z kompletną szafką sterowniczo-sygnalizacyjn</w:t>
      </w:r>
      <w:r w:rsidR="003765C6" w:rsidRPr="007C00FF">
        <w:rPr>
          <w:rFonts w:ascii="Verdana" w:hAnsi="Verdana" w:cstheme="minorHAnsi"/>
          <w:sz w:val="18"/>
          <w:szCs w:val="18"/>
        </w:rPr>
        <w:t>ą</w:t>
      </w:r>
      <w:r w:rsidR="00E2457E" w:rsidRPr="007C00FF">
        <w:rPr>
          <w:rFonts w:ascii="Verdana" w:hAnsi="Verdana" w:cstheme="minorHAnsi"/>
          <w:sz w:val="18"/>
          <w:szCs w:val="18"/>
        </w:rPr>
        <w:t>.</w:t>
      </w:r>
      <w:r w:rsidR="00AB5CC4" w:rsidRPr="007C00FF">
        <w:rPr>
          <w:rFonts w:ascii="Verdana" w:hAnsi="Verdana" w:cstheme="minorHAnsi"/>
          <w:sz w:val="18"/>
          <w:szCs w:val="18"/>
        </w:rPr>
        <w:t xml:space="preserve"> W takim przypadku materiały nie podlegające utylizacji zostaną dostarczone do siedziby Rejonu Energetycznego </w:t>
      </w:r>
      <w:r w:rsidR="00675B5B" w:rsidRPr="007C00FF">
        <w:rPr>
          <w:rFonts w:ascii="Verdana" w:hAnsi="Verdana" w:cstheme="minorHAnsi"/>
          <w:sz w:val="18"/>
          <w:szCs w:val="18"/>
        </w:rPr>
        <w:t>Piotrków Trybunalski.</w:t>
      </w:r>
      <w:r w:rsidR="00AB5CC4" w:rsidRPr="007C00FF">
        <w:rPr>
          <w:rFonts w:ascii="Verdana" w:hAnsi="Verdana" w:cstheme="minorHAnsi"/>
          <w:sz w:val="18"/>
          <w:szCs w:val="18"/>
        </w:rPr>
        <w:t xml:space="preserve"> </w:t>
      </w:r>
      <w:r w:rsidR="00181D92" w:rsidRPr="007C00FF">
        <w:rPr>
          <w:rFonts w:ascii="Verdana" w:hAnsi="Verdana" w:cstheme="minorHAnsi"/>
          <w:sz w:val="18"/>
          <w:szCs w:val="18"/>
        </w:rPr>
        <w:t>Sposób zagospodarowania materiałów z rozbiórek należy w uzgodnieniu z Inspektorem Nadzoru odpowiednio udokumentować.</w:t>
      </w:r>
    </w:p>
    <w:p w14:paraId="38669573"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P</w:t>
      </w:r>
      <w:proofErr w:type="spellStart"/>
      <w:r w:rsidRPr="007C00FF">
        <w:rPr>
          <w:rFonts w:ascii="Verdana" w:hAnsi="Verdana" w:cstheme="minorHAnsi"/>
          <w:sz w:val="18"/>
          <w:szCs w:val="18"/>
          <w:lang w:val="x-none"/>
        </w:rPr>
        <w:t>rawidłowa</w:t>
      </w:r>
      <w:proofErr w:type="spellEnd"/>
      <w:r w:rsidRPr="007C00FF">
        <w:rPr>
          <w:rFonts w:ascii="Verdana" w:hAnsi="Verdana" w:cstheme="minorHAnsi"/>
          <w:sz w:val="18"/>
          <w:szCs w:val="18"/>
          <w:lang w:val="x-none"/>
        </w:rPr>
        <w:t>, zgodn</w:t>
      </w:r>
      <w:r w:rsidRPr="007C00FF">
        <w:rPr>
          <w:rFonts w:ascii="Verdana" w:hAnsi="Verdana" w:cstheme="minorHAnsi"/>
          <w:sz w:val="18"/>
          <w:szCs w:val="18"/>
        </w:rPr>
        <w:t>a</w:t>
      </w:r>
      <w:r w:rsidRPr="007C00FF">
        <w:rPr>
          <w:rFonts w:ascii="Verdana" w:hAnsi="Verdana" w:cstheme="minorHAnsi"/>
          <w:sz w:val="18"/>
          <w:szCs w:val="18"/>
          <w:lang w:val="x-none"/>
        </w:rPr>
        <w:t xml:space="preserve"> z obowiązującymi przepisami</w:t>
      </w:r>
      <w:r w:rsidRPr="007C00FF">
        <w:rPr>
          <w:rFonts w:ascii="Verdana" w:hAnsi="Verdana" w:cstheme="minorHAnsi"/>
          <w:sz w:val="18"/>
          <w:szCs w:val="18"/>
        </w:rPr>
        <w:t>,</w:t>
      </w:r>
      <w:r w:rsidRPr="007C00FF">
        <w:rPr>
          <w:rFonts w:ascii="Verdana" w:hAnsi="Verdana" w:cstheme="minorHAnsi"/>
          <w:sz w:val="18"/>
          <w:szCs w:val="18"/>
          <w:lang w:val="x-none"/>
        </w:rPr>
        <w:t xml:space="preserve"> utylizacj</w:t>
      </w:r>
      <w:r w:rsidRPr="007C00FF">
        <w:rPr>
          <w:rFonts w:ascii="Verdana" w:hAnsi="Verdana" w:cstheme="minorHAnsi"/>
          <w:sz w:val="18"/>
          <w:szCs w:val="18"/>
        </w:rPr>
        <w:t>a</w:t>
      </w:r>
      <w:r w:rsidRPr="007C00FF">
        <w:rPr>
          <w:rFonts w:ascii="Verdana" w:hAnsi="Verdana" w:cstheme="minorHAnsi"/>
          <w:sz w:val="18"/>
          <w:szCs w:val="18"/>
          <w:lang w:val="x-none"/>
        </w:rPr>
        <w:t xml:space="preserve"> materiałów z rozbiórki</w:t>
      </w:r>
      <w:r w:rsidR="00AB5CC4" w:rsidRPr="007C00FF">
        <w:rPr>
          <w:rFonts w:ascii="Verdana" w:hAnsi="Verdana" w:cstheme="minorHAnsi"/>
          <w:sz w:val="18"/>
          <w:szCs w:val="18"/>
        </w:rPr>
        <w:t xml:space="preserve"> (z zastrzeżeniem pkt 1.4.1.),</w:t>
      </w:r>
    </w:p>
    <w:p w14:paraId="52802A8D"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E</w:t>
      </w:r>
      <w:proofErr w:type="spellStart"/>
      <w:r w:rsidRPr="007C00FF">
        <w:rPr>
          <w:rFonts w:ascii="Verdana" w:hAnsi="Verdana" w:cstheme="minorHAnsi"/>
          <w:sz w:val="18"/>
          <w:szCs w:val="18"/>
          <w:lang w:val="x-none"/>
        </w:rPr>
        <w:t>widencjonowani</w:t>
      </w:r>
      <w:r w:rsidRPr="007C00FF">
        <w:rPr>
          <w:rFonts w:ascii="Verdana" w:hAnsi="Verdana" w:cstheme="minorHAnsi"/>
          <w:sz w:val="18"/>
          <w:szCs w:val="18"/>
        </w:rPr>
        <w:t>e</w:t>
      </w:r>
      <w:proofErr w:type="spellEnd"/>
      <w:r w:rsidRPr="007C00FF">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19ED51E5"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O</w:t>
      </w:r>
      <w:proofErr w:type="spellStart"/>
      <w:r w:rsidRPr="007C00FF">
        <w:rPr>
          <w:rFonts w:ascii="Verdana" w:hAnsi="Verdana" w:cstheme="minorHAnsi"/>
          <w:sz w:val="18"/>
          <w:szCs w:val="18"/>
          <w:lang w:val="x-none"/>
        </w:rPr>
        <w:t>dpowiedzialność</w:t>
      </w:r>
      <w:proofErr w:type="spellEnd"/>
      <w:r w:rsidRPr="007C00FF">
        <w:rPr>
          <w:rFonts w:ascii="Verdana" w:hAnsi="Verdana" w:cstheme="minorHAnsi"/>
          <w:sz w:val="18"/>
          <w:szCs w:val="18"/>
          <w:lang w:val="x-none"/>
        </w:rPr>
        <w:t xml:space="preserve"> za wszelkie roszczenia rzeczowe i finansowe osób trzecich związane z</w:t>
      </w:r>
      <w:r w:rsidRPr="007C00FF">
        <w:rPr>
          <w:rFonts w:ascii="Verdana" w:hAnsi="Verdana" w:cstheme="minorHAnsi"/>
          <w:sz w:val="18"/>
          <w:szCs w:val="18"/>
        </w:rPr>
        <w:t> prowadzonymi robotami,</w:t>
      </w:r>
      <w:r w:rsidRPr="007C00FF">
        <w:rPr>
          <w:rFonts w:ascii="Verdana" w:hAnsi="Verdana" w:cstheme="minorHAnsi"/>
          <w:sz w:val="18"/>
          <w:szCs w:val="18"/>
          <w:lang w:val="x-none"/>
        </w:rPr>
        <w:t xml:space="preserve"> niewłaściwym zagospodarowaniem, składowaniem lub utylizacją odpadów i materiałów uzyskanych z rozbiórki</w:t>
      </w:r>
      <w:r w:rsidRPr="007C00FF">
        <w:rPr>
          <w:rFonts w:ascii="Verdana" w:hAnsi="Verdana" w:cstheme="minorHAnsi"/>
          <w:sz w:val="18"/>
          <w:szCs w:val="18"/>
        </w:rPr>
        <w:t>.</w:t>
      </w:r>
    </w:p>
    <w:p w14:paraId="406B7C88" w14:textId="77777777" w:rsidR="005A7035" w:rsidRPr="007C00FF" w:rsidRDefault="005A7035" w:rsidP="00C03DAE">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 xml:space="preserve">Termin wykonania </w:t>
      </w:r>
      <w:r w:rsidR="00E34752" w:rsidRPr="007C00FF">
        <w:rPr>
          <w:rFonts w:ascii="Verdana" w:hAnsi="Verdana" w:cstheme="minorHAnsi"/>
          <w:sz w:val="18"/>
          <w:szCs w:val="18"/>
        </w:rPr>
        <w:t>prac</w:t>
      </w:r>
      <w:r w:rsidRPr="007C00FF">
        <w:rPr>
          <w:rFonts w:ascii="Verdana" w:hAnsi="Verdana" w:cstheme="minorHAnsi"/>
          <w:sz w:val="18"/>
          <w:szCs w:val="18"/>
        </w:rPr>
        <w:t xml:space="preserve"> może ulec przesunięciu tyl</w:t>
      </w:r>
      <w:r w:rsidR="00B029F8" w:rsidRPr="007C00FF">
        <w:rPr>
          <w:rFonts w:ascii="Verdana" w:hAnsi="Verdana" w:cstheme="minorHAnsi"/>
          <w:sz w:val="18"/>
          <w:szCs w:val="18"/>
        </w:rPr>
        <w:t>ko w przypadkach określonych w U</w:t>
      </w:r>
      <w:r w:rsidRPr="007C00FF">
        <w:rPr>
          <w:rFonts w:ascii="Verdana" w:hAnsi="Verdana" w:cstheme="minorHAnsi"/>
          <w:sz w:val="18"/>
          <w:szCs w:val="18"/>
        </w:rPr>
        <w:t>mowie.</w:t>
      </w:r>
    </w:p>
    <w:p w14:paraId="76954C0A" w14:textId="77777777" w:rsidR="005A7035" w:rsidRPr="007C00FF"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7C00FF">
        <w:rPr>
          <w:rFonts w:ascii="Verdana" w:hAnsi="Verdana" w:cstheme="minorHAnsi"/>
          <w:sz w:val="18"/>
          <w:szCs w:val="18"/>
        </w:rPr>
        <w:t>wskazanymi w pkt. 2 poniżej</w:t>
      </w:r>
      <w:r w:rsidRPr="007C00FF">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58930548" w14:textId="4DF76B26" w:rsidR="00C91669" w:rsidRPr="007C00FF"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 xml:space="preserve">Zasady realizacji zamówienia </w:t>
      </w:r>
      <w:r w:rsidR="004E2633" w:rsidRPr="007C00FF">
        <w:rPr>
          <w:rFonts w:ascii="Verdana" w:hAnsi="Verdana" w:cstheme="minorHAnsi"/>
          <w:sz w:val="18"/>
          <w:szCs w:val="18"/>
        </w:rPr>
        <w:t>określa P</w:t>
      </w:r>
      <w:r w:rsidRPr="007C00FF">
        <w:rPr>
          <w:rFonts w:ascii="Verdana" w:hAnsi="Verdana" w:cstheme="minorHAnsi"/>
          <w:sz w:val="18"/>
          <w:szCs w:val="18"/>
        </w:rPr>
        <w:t>rojekt</w:t>
      </w:r>
      <w:r w:rsidR="004E2633" w:rsidRPr="007C00FF">
        <w:rPr>
          <w:rFonts w:ascii="Verdana" w:hAnsi="Verdana" w:cstheme="minorHAnsi"/>
          <w:sz w:val="18"/>
          <w:szCs w:val="18"/>
        </w:rPr>
        <w:t xml:space="preserve"> U</w:t>
      </w:r>
      <w:r w:rsidRPr="007C00FF">
        <w:rPr>
          <w:rFonts w:ascii="Verdana" w:hAnsi="Verdana" w:cstheme="minorHAnsi"/>
          <w:sz w:val="18"/>
          <w:szCs w:val="18"/>
        </w:rPr>
        <w:t xml:space="preserve">mowy zakupowej stanowiący </w:t>
      </w:r>
      <w:r w:rsidR="00511069" w:rsidRPr="007C00FF">
        <w:rPr>
          <w:rFonts w:ascii="Verdana" w:hAnsi="Verdana" w:cstheme="minorHAnsi"/>
          <w:b/>
          <w:sz w:val="18"/>
          <w:szCs w:val="18"/>
        </w:rPr>
        <w:t xml:space="preserve">Załącznik nr 5 </w:t>
      </w:r>
      <w:r w:rsidRPr="007C00FF">
        <w:rPr>
          <w:rFonts w:ascii="Verdana" w:hAnsi="Verdana" w:cstheme="minorHAnsi"/>
          <w:b/>
          <w:sz w:val="18"/>
          <w:szCs w:val="18"/>
        </w:rPr>
        <w:t>do SWZ</w:t>
      </w:r>
      <w:r w:rsidR="00AB5CC4" w:rsidRPr="007C00FF">
        <w:rPr>
          <w:rFonts w:ascii="Verdana" w:hAnsi="Verdana" w:cstheme="minorHAnsi"/>
          <w:b/>
          <w:sz w:val="18"/>
          <w:szCs w:val="18"/>
        </w:rPr>
        <w:t xml:space="preserve"> oraz załącznik nr 1.3 do </w:t>
      </w:r>
      <w:r w:rsidR="00FB333F">
        <w:rPr>
          <w:rFonts w:ascii="Verdana" w:hAnsi="Verdana" w:cstheme="minorHAnsi"/>
          <w:b/>
          <w:sz w:val="18"/>
          <w:szCs w:val="18"/>
        </w:rPr>
        <w:t>SWZ</w:t>
      </w:r>
      <w:r w:rsidR="00AB5CC4" w:rsidRPr="007C00FF">
        <w:rPr>
          <w:rFonts w:ascii="Verdana" w:hAnsi="Verdana" w:cstheme="minorHAnsi"/>
          <w:b/>
          <w:sz w:val="18"/>
          <w:szCs w:val="18"/>
        </w:rPr>
        <w:t>.</w:t>
      </w:r>
    </w:p>
    <w:p w14:paraId="1B3E797E" w14:textId="77777777" w:rsidR="00295838" w:rsidRPr="007C00FF"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W celu złożenia oferty Wykonawca zobowiązany jest w szczególności do:</w:t>
      </w:r>
    </w:p>
    <w:p w14:paraId="46C7A48D" w14:textId="77777777" w:rsidR="00295838" w:rsidRPr="007C00FF"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Zapoznania się z </w:t>
      </w:r>
      <w:r w:rsidR="00E34752" w:rsidRPr="007C00FF">
        <w:rPr>
          <w:rFonts w:ascii="Verdana" w:hAnsi="Verdana" w:cstheme="minorHAnsi"/>
          <w:sz w:val="18"/>
          <w:szCs w:val="18"/>
        </w:rPr>
        <w:t xml:space="preserve">danymi wyjściowymi do projektowania/warunkami przyłączenia do sieci </w:t>
      </w:r>
      <w:r w:rsidRPr="007C00FF">
        <w:rPr>
          <w:rFonts w:ascii="Verdana" w:hAnsi="Verdana" w:cstheme="minorHAnsi"/>
          <w:sz w:val="18"/>
          <w:szCs w:val="18"/>
        </w:rPr>
        <w:t xml:space="preserve">oraz z planowaną lokalizacją </w:t>
      </w:r>
      <w:r w:rsidR="00E34752" w:rsidRPr="007C00FF">
        <w:rPr>
          <w:rFonts w:ascii="Verdana" w:hAnsi="Verdana" w:cstheme="minorHAnsi"/>
          <w:sz w:val="18"/>
          <w:szCs w:val="18"/>
        </w:rPr>
        <w:t>sieci</w:t>
      </w:r>
      <w:r w:rsidRPr="007C00FF">
        <w:rPr>
          <w:rFonts w:ascii="Verdana" w:hAnsi="Verdana" w:cstheme="minorHAnsi"/>
          <w:sz w:val="18"/>
          <w:szCs w:val="18"/>
        </w:rPr>
        <w:t xml:space="preserve">, warunkami terenowymi, uwarunkowaniami </w:t>
      </w:r>
      <w:r w:rsidRPr="007C00FF">
        <w:rPr>
          <w:rFonts w:ascii="Verdana" w:hAnsi="Verdana" w:cstheme="minorHAnsi"/>
          <w:sz w:val="18"/>
          <w:szCs w:val="18"/>
        </w:rPr>
        <w:lastRenderedPageBreak/>
        <w:t xml:space="preserve">zagospodarowania </w:t>
      </w:r>
      <w:r w:rsidR="00F8659E" w:rsidRPr="007C00FF">
        <w:rPr>
          <w:rFonts w:ascii="Verdana" w:hAnsi="Verdana" w:cstheme="minorHAnsi"/>
          <w:sz w:val="18"/>
          <w:szCs w:val="18"/>
        </w:rPr>
        <w:t xml:space="preserve">terenu </w:t>
      </w:r>
      <w:r w:rsidRPr="007C00FF">
        <w:rPr>
          <w:rFonts w:ascii="Verdana" w:hAnsi="Verdana" w:cstheme="minorHAnsi"/>
          <w:sz w:val="18"/>
          <w:szCs w:val="18"/>
        </w:rPr>
        <w:t>(tereny zamknięte, kategoria dróg, administracja - gminy, starostwa itp.).</w:t>
      </w:r>
    </w:p>
    <w:p w14:paraId="74007D87" w14:textId="77777777" w:rsidR="00295838" w:rsidRPr="007C00FF"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Zapoznania</w:t>
      </w:r>
      <w:r w:rsidR="00295838" w:rsidRPr="007C00FF">
        <w:rPr>
          <w:rFonts w:ascii="Verdana" w:hAnsi="Verdana" w:cstheme="minorHAnsi"/>
          <w:sz w:val="18"/>
          <w:szCs w:val="18"/>
        </w:rPr>
        <w:t xml:space="preserve"> się z warunkami i wymaganiami </w:t>
      </w:r>
      <w:r w:rsidRPr="007C00FF">
        <w:rPr>
          <w:rFonts w:ascii="Verdana" w:hAnsi="Verdana" w:cstheme="minorHAnsi"/>
          <w:sz w:val="18"/>
          <w:szCs w:val="18"/>
        </w:rPr>
        <w:t>SWZ, w tym z</w:t>
      </w:r>
      <w:r w:rsidR="00295838" w:rsidRPr="007C00FF">
        <w:rPr>
          <w:rFonts w:ascii="Verdana" w:hAnsi="Verdana" w:cstheme="minorHAnsi"/>
          <w:sz w:val="18"/>
          <w:szCs w:val="18"/>
        </w:rPr>
        <w:t xml:space="preserve"> treścią Projektu Umowy stanowiącego </w:t>
      </w:r>
      <w:r w:rsidR="00511069" w:rsidRPr="007C00FF">
        <w:rPr>
          <w:rFonts w:ascii="Verdana" w:hAnsi="Verdana" w:cstheme="minorHAnsi"/>
          <w:b/>
          <w:sz w:val="18"/>
          <w:szCs w:val="18"/>
        </w:rPr>
        <w:t>Załącznik nr 5</w:t>
      </w:r>
      <w:r w:rsidR="00295838" w:rsidRPr="007C00FF">
        <w:rPr>
          <w:rFonts w:ascii="Verdana" w:hAnsi="Verdana" w:cstheme="minorHAnsi"/>
          <w:b/>
          <w:sz w:val="18"/>
          <w:szCs w:val="18"/>
        </w:rPr>
        <w:t xml:space="preserve"> do SWZ</w:t>
      </w:r>
      <w:r w:rsidR="00295838" w:rsidRPr="007C00FF">
        <w:rPr>
          <w:rFonts w:ascii="Verdana" w:hAnsi="Verdana" w:cstheme="minorHAnsi"/>
          <w:sz w:val="18"/>
          <w:szCs w:val="18"/>
        </w:rPr>
        <w:t>.</w:t>
      </w:r>
    </w:p>
    <w:p w14:paraId="51DC88BF" w14:textId="77777777" w:rsidR="00295838" w:rsidRPr="007C00FF"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Uwzględnienia</w:t>
      </w:r>
      <w:r w:rsidR="00295838" w:rsidRPr="007C00FF">
        <w:rPr>
          <w:rFonts w:ascii="Verdana" w:hAnsi="Verdana" w:cstheme="minorHAnsi"/>
          <w:sz w:val="18"/>
          <w:szCs w:val="18"/>
        </w:rPr>
        <w:t xml:space="preserve"> </w:t>
      </w:r>
      <w:r w:rsidRPr="007C00FF">
        <w:rPr>
          <w:rFonts w:ascii="Verdana" w:hAnsi="Verdana" w:cstheme="minorHAnsi"/>
          <w:sz w:val="18"/>
          <w:szCs w:val="18"/>
        </w:rPr>
        <w:t xml:space="preserve">w ofercie </w:t>
      </w:r>
      <w:r w:rsidR="00295838" w:rsidRPr="007C00FF">
        <w:rPr>
          <w:rFonts w:ascii="Verdana" w:hAnsi="Verdana" w:cstheme="minorHAnsi"/>
          <w:sz w:val="18"/>
          <w:szCs w:val="18"/>
        </w:rPr>
        <w:t>w</w:t>
      </w:r>
      <w:r w:rsidRPr="007C00FF">
        <w:rPr>
          <w:rFonts w:ascii="Verdana" w:hAnsi="Verdana" w:cstheme="minorHAnsi"/>
          <w:sz w:val="18"/>
          <w:szCs w:val="18"/>
        </w:rPr>
        <w:t>ymaganych przez Zamawiającego</w:t>
      </w:r>
      <w:r w:rsidR="00295838" w:rsidRPr="007C00FF">
        <w:rPr>
          <w:rFonts w:ascii="Verdana" w:hAnsi="Verdana" w:cstheme="minorHAnsi"/>
          <w:sz w:val="18"/>
          <w:szCs w:val="18"/>
        </w:rPr>
        <w:t xml:space="preserve"> warunków.</w:t>
      </w:r>
    </w:p>
    <w:p w14:paraId="1476E606" w14:textId="77777777" w:rsidR="00781678" w:rsidRPr="007C00FF"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7C00FF">
        <w:rPr>
          <w:rFonts w:ascii="Verdana" w:hAnsi="Verdana" w:cstheme="minorHAnsi"/>
          <w:sz w:val="18"/>
          <w:szCs w:val="18"/>
        </w:rPr>
        <w:br/>
        <w:t>W przypadku zastania stanu zagospodarowania i</w:t>
      </w:r>
      <w:r w:rsidR="00764862" w:rsidRPr="007C00FF">
        <w:rPr>
          <w:rFonts w:ascii="Verdana" w:hAnsi="Verdana" w:cstheme="minorHAnsi"/>
          <w:sz w:val="18"/>
          <w:szCs w:val="18"/>
        </w:rPr>
        <w:t>nn</w:t>
      </w:r>
      <w:r w:rsidRPr="007C00FF">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30633777" w14:textId="77777777" w:rsidR="00A473BE" w:rsidRPr="007C00FF" w:rsidRDefault="00A473BE" w:rsidP="00A473BE">
      <w:pPr>
        <w:pStyle w:val="Akapitzlist"/>
        <w:spacing w:before="120" w:line="276" w:lineRule="auto"/>
        <w:ind w:left="284"/>
        <w:outlineLvl w:val="0"/>
        <w:rPr>
          <w:rFonts w:ascii="Verdana" w:hAnsi="Verdana" w:cstheme="minorHAnsi"/>
          <w:sz w:val="18"/>
          <w:szCs w:val="18"/>
        </w:rPr>
      </w:pPr>
    </w:p>
    <w:p w14:paraId="6953AE6A" w14:textId="77777777" w:rsidR="00C431AC" w:rsidRPr="007C00FF"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Termin realizacji </w:t>
      </w:r>
      <w:r w:rsidR="005A7035" w:rsidRPr="007C00FF">
        <w:rPr>
          <w:rFonts w:ascii="Verdana" w:hAnsi="Verdana" w:cstheme="minorHAnsi"/>
          <w:b/>
          <w:sz w:val="18"/>
          <w:szCs w:val="18"/>
        </w:rPr>
        <w:t>zamówienia</w:t>
      </w:r>
    </w:p>
    <w:p w14:paraId="4A56FEB6" w14:textId="261B7099" w:rsidR="00A654B3" w:rsidRPr="007C00FF" w:rsidRDefault="00263B81" w:rsidP="00511069">
      <w:pPr>
        <w:spacing w:before="120" w:line="276" w:lineRule="auto"/>
        <w:outlineLvl w:val="0"/>
        <w:rPr>
          <w:rFonts w:ascii="Verdana" w:hAnsi="Verdana" w:cstheme="minorHAnsi"/>
          <w:sz w:val="18"/>
          <w:szCs w:val="18"/>
        </w:rPr>
      </w:pPr>
      <w:r>
        <w:rPr>
          <w:rFonts w:ascii="Verdana" w:hAnsi="Verdana" w:cstheme="minorHAnsi"/>
          <w:b/>
          <w:i/>
          <w:color w:val="FF0000"/>
          <w:sz w:val="18"/>
          <w:szCs w:val="18"/>
        </w:rPr>
        <w:t>30.09.2026</w:t>
      </w:r>
      <w:r w:rsidR="00D11B6C" w:rsidRPr="007C00FF">
        <w:rPr>
          <w:rFonts w:ascii="Verdana" w:hAnsi="Verdana" w:cstheme="minorHAnsi"/>
          <w:b/>
          <w:i/>
          <w:sz w:val="18"/>
          <w:szCs w:val="18"/>
        </w:rPr>
        <w:t>.</w:t>
      </w:r>
      <w:r w:rsidR="00A654B3" w:rsidRPr="007C00FF">
        <w:rPr>
          <w:rFonts w:ascii="Verdana" w:hAnsi="Verdana" w:cstheme="minorHAnsi"/>
          <w:b/>
          <w:i/>
          <w:sz w:val="18"/>
          <w:szCs w:val="18"/>
        </w:rPr>
        <w:t xml:space="preserve"> </w:t>
      </w:r>
      <w:r w:rsidR="00A654B3" w:rsidRPr="007C00FF">
        <w:rPr>
          <w:rFonts w:ascii="Verdana" w:hAnsi="Verdana" w:cstheme="minorHAnsi"/>
          <w:sz w:val="18"/>
          <w:szCs w:val="18"/>
        </w:rPr>
        <w:t>(</w:t>
      </w:r>
      <w:r w:rsidR="004F3DE7" w:rsidRPr="007C00FF">
        <w:rPr>
          <w:rFonts w:ascii="Verdana" w:hAnsi="Verdana" w:cstheme="minorHAnsi"/>
          <w:sz w:val="18"/>
          <w:szCs w:val="18"/>
        </w:rPr>
        <w:t xml:space="preserve">prace projektowe oraz </w:t>
      </w:r>
      <w:r w:rsidR="00A654B3" w:rsidRPr="007C00FF">
        <w:rPr>
          <w:rFonts w:ascii="Verdana" w:hAnsi="Verdana" w:cstheme="minorHAnsi"/>
          <w:sz w:val="18"/>
          <w:szCs w:val="18"/>
        </w:rPr>
        <w:t xml:space="preserve">roboty budowlano-montażowe) </w:t>
      </w:r>
      <w:r w:rsidR="00A654B3" w:rsidRPr="007C00FF">
        <w:rPr>
          <w:rFonts w:ascii="Verdana" w:hAnsi="Verdana" w:cstheme="minorHAnsi"/>
          <w:b/>
          <w:sz w:val="18"/>
          <w:szCs w:val="18"/>
          <w:u w:val="single"/>
        </w:rPr>
        <w:t>– dla wszystkich zadań</w:t>
      </w:r>
    </w:p>
    <w:p w14:paraId="06765CAB" w14:textId="77777777" w:rsidR="00A473BE" w:rsidRPr="007C00FF" w:rsidRDefault="00511069" w:rsidP="00A473BE">
      <w:pPr>
        <w:spacing w:before="120" w:line="276" w:lineRule="auto"/>
        <w:outlineLvl w:val="0"/>
        <w:rPr>
          <w:rFonts w:ascii="Verdana" w:hAnsi="Verdana" w:cstheme="minorHAnsi"/>
          <w:sz w:val="18"/>
          <w:szCs w:val="18"/>
        </w:rPr>
      </w:pPr>
      <w:r w:rsidRPr="007C00FF">
        <w:rPr>
          <w:rFonts w:ascii="Verdana" w:hAnsi="Verdana" w:cstheme="minorHAnsi"/>
          <w:sz w:val="18"/>
          <w:szCs w:val="18"/>
        </w:rPr>
        <w:t xml:space="preserve">oraz zgodnie z projektem Umowy zakupowej stanowiącym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05CDC9B7" w14:textId="77777777" w:rsidR="00442359" w:rsidRPr="007C00FF"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Miejsce realizacji zamówienia</w:t>
      </w:r>
    </w:p>
    <w:p w14:paraId="42C030CC" w14:textId="13BA20A4" w:rsidR="00B752D1" w:rsidRPr="007C00FF" w:rsidRDefault="00B752D1" w:rsidP="00D42AC4">
      <w:pPr>
        <w:spacing w:before="120" w:line="276" w:lineRule="auto"/>
        <w:ind w:firstLine="284"/>
        <w:outlineLvl w:val="0"/>
        <w:rPr>
          <w:rFonts w:ascii="Verdana" w:hAnsi="Verdana" w:cstheme="minorHAnsi"/>
          <w:b/>
          <w:sz w:val="18"/>
          <w:szCs w:val="18"/>
        </w:rPr>
      </w:pPr>
      <w:r w:rsidRPr="007C00FF">
        <w:rPr>
          <w:rFonts w:ascii="Verdana" w:hAnsi="Verdana" w:cstheme="minorHAnsi"/>
          <w:sz w:val="18"/>
          <w:szCs w:val="18"/>
        </w:rPr>
        <w:t xml:space="preserve">Na terenie działania: </w:t>
      </w:r>
      <w:r w:rsidR="00FB333F" w:rsidRPr="00FB333F">
        <w:rPr>
          <w:rFonts w:ascii="Verdana" w:hAnsi="Verdana" w:cstheme="minorHAnsi"/>
          <w:b/>
          <w:bCs/>
          <w:color w:val="FF0000"/>
          <w:sz w:val="18"/>
          <w:szCs w:val="18"/>
        </w:rPr>
        <w:t xml:space="preserve">RE </w:t>
      </w:r>
      <w:r w:rsidR="006E558C">
        <w:rPr>
          <w:rFonts w:ascii="Verdana" w:hAnsi="Verdana" w:cstheme="minorHAnsi"/>
          <w:b/>
          <w:bCs/>
          <w:color w:val="FF0000"/>
          <w:sz w:val="18"/>
          <w:szCs w:val="18"/>
        </w:rPr>
        <w:t>Sieradz</w:t>
      </w:r>
      <w:r w:rsidR="00FB333F" w:rsidRPr="00FB333F">
        <w:rPr>
          <w:rFonts w:ascii="Verdana" w:hAnsi="Verdana" w:cstheme="minorHAnsi"/>
          <w:b/>
          <w:bCs/>
          <w:color w:val="FF0000"/>
          <w:sz w:val="18"/>
          <w:szCs w:val="18"/>
        </w:rPr>
        <w:t xml:space="preserve">, </w:t>
      </w:r>
      <w:r w:rsidR="006E558C">
        <w:rPr>
          <w:rFonts w:ascii="Verdana" w:hAnsi="Verdana" w:cstheme="minorHAnsi"/>
          <w:b/>
          <w:bCs/>
          <w:color w:val="FF0000"/>
          <w:sz w:val="18"/>
          <w:szCs w:val="18"/>
        </w:rPr>
        <w:t xml:space="preserve">gm. </w:t>
      </w:r>
      <w:r w:rsidR="00C97A6A">
        <w:rPr>
          <w:rFonts w:ascii="Verdana" w:hAnsi="Verdana" w:cstheme="minorHAnsi"/>
          <w:b/>
          <w:bCs/>
          <w:color w:val="FF0000"/>
          <w:sz w:val="18"/>
          <w:szCs w:val="18"/>
        </w:rPr>
        <w:t>Goszczanów</w:t>
      </w:r>
      <w:r w:rsidR="006E558C">
        <w:rPr>
          <w:rFonts w:ascii="Verdana" w:hAnsi="Verdana" w:cstheme="minorHAnsi"/>
          <w:b/>
          <w:bCs/>
          <w:color w:val="FF0000"/>
          <w:sz w:val="18"/>
          <w:szCs w:val="18"/>
        </w:rPr>
        <w:t xml:space="preserve">, </w:t>
      </w:r>
      <w:r w:rsidR="00C97A6A">
        <w:rPr>
          <w:rFonts w:ascii="Verdana" w:hAnsi="Verdana" w:cstheme="minorHAnsi"/>
          <w:b/>
          <w:bCs/>
          <w:color w:val="FF0000"/>
          <w:sz w:val="18"/>
          <w:szCs w:val="18"/>
        </w:rPr>
        <w:t>Zduńska Wola, Wartkowice, Dalików</w:t>
      </w:r>
    </w:p>
    <w:p w14:paraId="621CC83E" w14:textId="77777777" w:rsidR="00B752D1" w:rsidRPr="007C00FF" w:rsidRDefault="00B752D1"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 Dostawy inwestorskie</w:t>
      </w:r>
    </w:p>
    <w:p w14:paraId="053ACCF7"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Zamawiający wymaga aby wszystkie dostarczone przez Wykonawcę materiały i urządzenia</w:t>
      </w:r>
      <w:r w:rsidR="00175C02" w:rsidRPr="007C00FF">
        <w:rPr>
          <w:rFonts w:ascii="Verdana" w:hAnsi="Verdana" w:cstheme="minorHAnsi"/>
          <w:sz w:val="18"/>
          <w:szCs w:val="18"/>
        </w:rPr>
        <w:t>,</w:t>
      </w:r>
      <w:r w:rsidR="00C30A0E" w:rsidRPr="007C00FF">
        <w:rPr>
          <w:rFonts w:ascii="Verdana" w:hAnsi="Verdana" w:cstheme="minorHAnsi"/>
          <w:sz w:val="18"/>
          <w:szCs w:val="18"/>
        </w:rPr>
        <w:t xml:space="preserve"> </w:t>
      </w:r>
      <w:r w:rsidRPr="007C00FF">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7C00FF">
        <w:rPr>
          <w:rFonts w:ascii="Verdana" w:hAnsi="Verdana" w:cstheme="minorHAnsi"/>
          <w:sz w:val="18"/>
          <w:szCs w:val="18"/>
        </w:rPr>
        <w:t>.</w:t>
      </w:r>
    </w:p>
    <w:p w14:paraId="3BD5DC6C"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Pozostałe, podstawowe wymagania dotyczące dostaw określa Umowa stanowiąca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1675FA06"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Dostawa Zamawiającego:</w:t>
      </w:r>
      <w:r w:rsidR="00175C02" w:rsidRPr="007C00FF">
        <w:rPr>
          <w:rFonts w:ascii="Verdana" w:hAnsi="Verdana" w:cstheme="minorHAnsi"/>
          <w:sz w:val="18"/>
          <w:szCs w:val="18"/>
        </w:rPr>
        <w:t xml:space="preserve"> </w:t>
      </w:r>
      <w:r w:rsidR="00175C02" w:rsidRPr="007C00FF">
        <w:rPr>
          <w:rFonts w:ascii="Verdana" w:hAnsi="Verdana" w:cstheme="minorHAnsi"/>
          <w:b/>
          <w:sz w:val="18"/>
          <w:szCs w:val="18"/>
        </w:rPr>
        <w:t>BRAK</w:t>
      </w:r>
    </w:p>
    <w:p w14:paraId="4705630A" w14:textId="77777777" w:rsidR="00E63133" w:rsidRPr="007C00FF" w:rsidRDefault="00E63133" w:rsidP="00E63133">
      <w:pPr>
        <w:pStyle w:val="Akapitzlist"/>
        <w:spacing w:before="120" w:line="276" w:lineRule="auto"/>
        <w:ind w:left="360"/>
        <w:outlineLvl w:val="0"/>
        <w:rPr>
          <w:rFonts w:ascii="Verdana" w:hAnsi="Verdana" w:cstheme="minorHAnsi"/>
          <w:b/>
          <w:sz w:val="18"/>
          <w:szCs w:val="18"/>
        </w:rPr>
      </w:pPr>
    </w:p>
    <w:p w14:paraId="34B54C94" w14:textId="77777777" w:rsidR="00E63133" w:rsidRPr="007C00FF" w:rsidRDefault="00E63133" w:rsidP="00E63133">
      <w:pPr>
        <w:pStyle w:val="Akapitzlist"/>
        <w:spacing w:before="120" w:line="276" w:lineRule="auto"/>
        <w:ind w:left="360"/>
        <w:outlineLvl w:val="0"/>
        <w:rPr>
          <w:rFonts w:ascii="Verdana" w:hAnsi="Verdana" w:cstheme="minorHAnsi"/>
          <w:sz w:val="18"/>
          <w:szCs w:val="18"/>
        </w:rPr>
      </w:pPr>
    </w:p>
    <w:p w14:paraId="2A478A5B" w14:textId="77777777" w:rsidR="00511069" w:rsidRPr="007C00FF"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Gwarancja </w:t>
      </w:r>
    </w:p>
    <w:p w14:paraId="15938E91"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Wykonawca udzieli Zamawiającemu rękojmi i </w:t>
      </w:r>
      <w:r w:rsidR="00931B04" w:rsidRPr="007C00FF">
        <w:rPr>
          <w:rFonts w:ascii="Verdana" w:hAnsi="Verdana" w:cstheme="minorHAnsi"/>
          <w:sz w:val="18"/>
          <w:szCs w:val="18"/>
        </w:rPr>
        <w:t>36</w:t>
      </w:r>
      <w:r w:rsidRPr="007C00FF">
        <w:rPr>
          <w:rFonts w:ascii="Verdana" w:hAnsi="Verdana" w:cstheme="minorHAnsi"/>
          <w:color w:val="FF0000"/>
          <w:sz w:val="18"/>
          <w:szCs w:val="18"/>
        </w:rPr>
        <w:t xml:space="preserve"> </w:t>
      </w:r>
      <w:r w:rsidRPr="007C00FF">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7C00FF">
        <w:rPr>
          <w:rFonts w:ascii="Verdana" w:hAnsi="Verdana" w:cstheme="minorHAnsi"/>
          <w:b/>
          <w:sz w:val="18"/>
          <w:szCs w:val="18"/>
        </w:rPr>
        <w:t>Załącznik nr 5 do SWZ.</w:t>
      </w:r>
    </w:p>
    <w:p w14:paraId="58D10B6B" w14:textId="77777777" w:rsidR="00511069" w:rsidRPr="007C00FF" w:rsidRDefault="00511069" w:rsidP="00511069">
      <w:pPr>
        <w:pStyle w:val="Akapitzlist"/>
        <w:spacing w:before="120" w:line="276" w:lineRule="auto"/>
        <w:ind w:left="426"/>
        <w:outlineLvl w:val="0"/>
        <w:rPr>
          <w:rFonts w:ascii="Verdana" w:hAnsi="Verdana" w:cstheme="minorHAnsi"/>
          <w:sz w:val="18"/>
          <w:szCs w:val="18"/>
        </w:rPr>
      </w:pPr>
    </w:p>
    <w:p w14:paraId="66AFF14B" w14:textId="77777777" w:rsidR="00511069" w:rsidRPr="007C00FF"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7C00FF">
        <w:rPr>
          <w:rFonts w:ascii="Verdana" w:hAnsi="Verdana" w:cstheme="minorHAnsi"/>
          <w:b/>
          <w:sz w:val="18"/>
          <w:szCs w:val="18"/>
        </w:rPr>
        <w:t xml:space="preserve"> Podwykonawstwo</w:t>
      </w:r>
    </w:p>
    <w:p w14:paraId="06C8B9E5" w14:textId="77777777" w:rsidR="00511069" w:rsidRPr="007C00FF"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 xml:space="preserve">Zamawiający </w:t>
      </w:r>
      <w:r w:rsidRPr="007C00FF">
        <w:rPr>
          <w:rFonts w:ascii="Verdana" w:hAnsi="Verdana" w:cstheme="minorHAnsi"/>
          <w:b/>
          <w:sz w:val="18"/>
          <w:szCs w:val="18"/>
        </w:rPr>
        <w:t>dopuszcza</w:t>
      </w:r>
      <w:r w:rsidRPr="007C00FF">
        <w:rPr>
          <w:rFonts w:ascii="Verdana" w:hAnsi="Verdana" w:cstheme="minorHAnsi"/>
          <w:sz w:val="18"/>
          <w:szCs w:val="18"/>
        </w:rPr>
        <w:t xml:space="preserve"> wykonywanie przedmiotu zakupu przez podwykonawców. </w:t>
      </w:r>
    </w:p>
    <w:p w14:paraId="5D902C07" w14:textId="77777777" w:rsidR="00DA054A" w:rsidRPr="007C00FF"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7EF5FE54" w14:textId="77777777" w:rsidR="00DA054A" w:rsidRPr="007C00FF" w:rsidRDefault="00DA054A" w:rsidP="00DA054A">
      <w:pPr>
        <w:rPr>
          <w:rFonts w:ascii="Verdana" w:hAnsi="Verdana" w:cstheme="minorHAnsi"/>
          <w:b/>
          <w:sz w:val="18"/>
          <w:szCs w:val="18"/>
        </w:rPr>
      </w:pPr>
      <w:r w:rsidRPr="007C00FF">
        <w:rPr>
          <w:rFonts w:ascii="Verdana" w:hAnsi="Verdana" w:cstheme="minorHAnsi"/>
          <w:b/>
          <w:sz w:val="18"/>
          <w:szCs w:val="18"/>
        </w:rPr>
        <w:t>Załączniki:</w:t>
      </w:r>
      <w:r w:rsidR="006C7970" w:rsidRPr="007C00FF">
        <w:rPr>
          <w:rFonts w:ascii="Verdana" w:hAnsi="Verdana" w:cstheme="minorHAnsi"/>
          <w:b/>
          <w:sz w:val="18"/>
          <w:szCs w:val="18"/>
        </w:rPr>
        <w:t xml:space="preserve"> </w:t>
      </w:r>
    </w:p>
    <w:p w14:paraId="64BBF933"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1.1 – Zawartość projektu wykonawczego i zgód właścicieli nieruchomości</w:t>
      </w:r>
    </w:p>
    <w:p w14:paraId="1A53FE89"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1.2 – Wytyczne do kosztorysowania</w:t>
      </w:r>
    </w:p>
    <w:p w14:paraId="7907C53B" w14:textId="23587B8E" w:rsidR="005873E7" w:rsidRPr="007C00FF" w:rsidRDefault="00FB333F" w:rsidP="00FB333F">
      <w:pPr>
        <w:rPr>
          <w:rFonts w:ascii="Verdana" w:hAnsi="Verdana"/>
          <w:sz w:val="18"/>
          <w:szCs w:val="18"/>
        </w:rPr>
      </w:pPr>
      <w:r w:rsidRPr="00FB333F">
        <w:rPr>
          <w:rFonts w:ascii="Verdana" w:hAnsi="Verdana" w:cstheme="minorHAnsi"/>
          <w:sz w:val="18"/>
          <w:szCs w:val="18"/>
        </w:rPr>
        <w:t>Załącznik nr 1.3 – Specyfikacja techniczna</w:t>
      </w:r>
      <w:r w:rsidR="00886648" w:rsidRPr="007C00FF">
        <w:rPr>
          <w:rFonts w:ascii="Verdana" w:hAnsi="Verdana"/>
          <w:sz w:val="18"/>
          <w:szCs w:val="18"/>
        </w:rPr>
        <w:br w:type="page"/>
      </w:r>
    </w:p>
    <w:p w14:paraId="3A264E09"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lastRenderedPageBreak/>
        <w:t xml:space="preserve">Załącznik nr 1.1.a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175C02" w:rsidRPr="007C00FF">
        <w:rPr>
          <w:rFonts w:ascii="Verdana" w:hAnsi="Verdana" w:cstheme="minorHAnsi"/>
          <w:b/>
          <w:bCs/>
          <w:iCs/>
          <w:sz w:val="18"/>
          <w:szCs w:val="18"/>
        </w:rPr>
        <w:t xml:space="preserve"> </w:t>
      </w:r>
      <w:r w:rsidR="00907BE8" w:rsidRPr="007C00FF">
        <w:rPr>
          <w:rFonts w:ascii="Verdana" w:hAnsi="Verdana" w:cstheme="minorHAnsi"/>
          <w:b/>
          <w:bCs/>
          <w:iCs/>
          <w:sz w:val="18"/>
          <w:szCs w:val="18"/>
        </w:rPr>
        <w:t>technicznego</w:t>
      </w:r>
      <w:r w:rsidR="00175C02" w:rsidRPr="007C00FF">
        <w:rPr>
          <w:rFonts w:ascii="Verdana" w:hAnsi="Verdana" w:cstheme="minorHAnsi"/>
          <w:b/>
          <w:bCs/>
          <w:iCs/>
          <w:sz w:val="18"/>
          <w:szCs w:val="18"/>
        </w:rPr>
        <w:t xml:space="preserve"> </w:t>
      </w:r>
      <w:r w:rsidRPr="007C00FF">
        <w:rPr>
          <w:rFonts w:ascii="Verdana" w:hAnsi="Verdana" w:cstheme="minorHAnsi"/>
          <w:b/>
          <w:bCs/>
          <w:iCs/>
          <w:sz w:val="18"/>
          <w:szCs w:val="18"/>
        </w:rPr>
        <w:t>i zgód właścicieli nieruchomości</w:t>
      </w:r>
    </w:p>
    <w:p w14:paraId="6A8C94CC" w14:textId="77777777" w:rsidR="004F3DE7" w:rsidRPr="007C00FF" w:rsidRDefault="004F3DE7" w:rsidP="004F3DE7">
      <w:pPr>
        <w:jc w:val="right"/>
        <w:rPr>
          <w:rFonts w:ascii="Verdana" w:hAnsi="Verdana" w:cstheme="minorHAnsi"/>
          <w:b/>
          <w:bCs/>
          <w:iCs/>
          <w:sz w:val="18"/>
          <w:szCs w:val="18"/>
        </w:rPr>
      </w:pPr>
    </w:p>
    <w:p w14:paraId="2E3534AC" w14:textId="77777777" w:rsidR="004F3DE7" w:rsidRPr="007C00FF" w:rsidRDefault="004F3DE7" w:rsidP="004F3DE7">
      <w:pPr>
        <w:ind w:firstLine="708"/>
        <w:rPr>
          <w:rFonts w:ascii="Verdana" w:hAnsi="Verdana" w:cstheme="minorHAnsi"/>
          <w:sz w:val="18"/>
          <w:szCs w:val="18"/>
        </w:rPr>
      </w:pPr>
    </w:p>
    <w:p w14:paraId="4A3266CD"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Projekt </w:t>
      </w:r>
      <w:r w:rsidR="00AA0E23" w:rsidRPr="007C00FF">
        <w:rPr>
          <w:rFonts w:ascii="Verdana" w:hAnsi="Verdana" w:cstheme="minorHAnsi"/>
          <w:b/>
          <w:sz w:val="18"/>
          <w:szCs w:val="18"/>
          <w:u w:val="single"/>
        </w:rPr>
        <w:t xml:space="preserve">techniczny </w:t>
      </w:r>
      <w:r w:rsidRPr="007C00FF">
        <w:rPr>
          <w:rFonts w:ascii="Verdana" w:hAnsi="Verdana" w:cstheme="minorHAnsi"/>
          <w:b/>
          <w:sz w:val="18"/>
          <w:szCs w:val="18"/>
          <w:u w:val="single"/>
        </w:rPr>
        <w:t xml:space="preserve">– TOM </w:t>
      </w:r>
      <w:r w:rsidR="00175C02" w:rsidRPr="007C00FF">
        <w:rPr>
          <w:rFonts w:ascii="Verdana" w:hAnsi="Verdana" w:cstheme="minorHAnsi"/>
          <w:b/>
          <w:sz w:val="18"/>
          <w:szCs w:val="18"/>
          <w:u w:val="single"/>
        </w:rPr>
        <w:t>1</w:t>
      </w:r>
    </w:p>
    <w:p w14:paraId="0A9EA8C8" w14:textId="77777777" w:rsidR="004F3DE7" w:rsidRPr="007C00FF" w:rsidRDefault="004F3DE7" w:rsidP="004F3DE7">
      <w:pPr>
        <w:jc w:val="center"/>
        <w:rPr>
          <w:rFonts w:ascii="Verdana" w:hAnsi="Verdana" w:cstheme="minorHAnsi"/>
          <w:b/>
          <w:sz w:val="18"/>
          <w:szCs w:val="18"/>
          <w:u w:val="single"/>
        </w:rPr>
      </w:pPr>
    </w:p>
    <w:p w14:paraId="03BDC020"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Dane techniczne do projektowania:</w:t>
      </w:r>
    </w:p>
    <w:p w14:paraId="21803955"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dane wyjściowe modernizacji sieci elektroenergetycznych</w:t>
      </w:r>
      <w:r w:rsidR="008C24BA" w:rsidRPr="007C00FF">
        <w:rPr>
          <w:rFonts w:ascii="Verdana" w:hAnsi="Verdana" w:cstheme="minorHAnsi"/>
          <w:sz w:val="18"/>
          <w:szCs w:val="18"/>
        </w:rPr>
        <w:t xml:space="preserve"> </w:t>
      </w:r>
      <w:r w:rsidR="00201EF5" w:rsidRPr="007C00FF">
        <w:rPr>
          <w:rFonts w:ascii="Verdana" w:hAnsi="Verdana" w:cstheme="minorHAnsi"/>
          <w:sz w:val="18"/>
          <w:szCs w:val="18"/>
        </w:rPr>
        <w:t>SN 15</w:t>
      </w:r>
      <w:r w:rsidR="008C24BA" w:rsidRPr="007C00FF">
        <w:rPr>
          <w:rFonts w:ascii="Verdana" w:hAnsi="Verdana" w:cstheme="minorHAnsi"/>
          <w:sz w:val="18"/>
          <w:szCs w:val="18"/>
        </w:rPr>
        <w:t>kV</w:t>
      </w:r>
      <w:r w:rsidRPr="007C00FF">
        <w:rPr>
          <w:rFonts w:ascii="Verdana" w:hAnsi="Verdana" w:cstheme="minorHAnsi"/>
          <w:sz w:val="18"/>
          <w:szCs w:val="18"/>
        </w:rPr>
        <w:t>,</w:t>
      </w:r>
    </w:p>
    <w:p w14:paraId="4F244413"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uzgodnienia dodatkowe (notatki, protokoły)</w:t>
      </w:r>
    </w:p>
    <w:p w14:paraId="3D5470B5"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Zakres robót </w:t>
      </w:r>
    </w:p>
    <w:p w14:paraId="6B74A77E"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Protokół sprawdzenia projektu przez Zamawiającego (pozytywny)</w:t>
      </w:r>
    </w:p>
    <w:p w14:paraId="754A8182"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Potwierdzenie projektanta, że:</w:t>
      </w:r>
    </w:p>
    <w:p w14:paraId="4657586E"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oświadczenia złożone przez właścicieli działek ujętych w projekcie są bez uwag,</w:t>
      </w:r>
    </w:p>
    <w:p w14:paraId="1FE845B6" w14:textId="77777777" w:rsidR="001743EA" w:rsidRPr="007C00FF" w:rsidRDefault="001743EA" w:rsidP="00E44986">
      <w:pPr>
        <w:numPr>
          <w:ilvl w:val="0"/>
          <w:numId w:val="15"/>
        </w:numPr>
        <w:spacing w:line="240" w:lineRule="auto"/>
        <w:ind w:hanging="340"/>
        <w:rPr>
          <w:rFonts w:ascii="Verdana" w:hAnsi="Verdana" w:cstheme="minorHAnsi"/>
          <w:sz w:val="18"/>
          <w:szCs w:val="18"/>
        </w:rPr>
      </w:pPr>
      <w:r w:rsidRPr="007C00FF">
        <w:rPr>
          <w:rFonts w:ascii="Verdana" w:hAnsi="Verdana" w:cstheme="minorHAnsi"/>
          <w:sz w:val="18"/>
          <w:szCs w:val="18"/>
        </w:rPr>
        <w:t>Opis</w:t>
      </w:r>
    </w:p>
    <w:p w14:paraId="2CC7111D"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Schematy jednokreskowe (np.</w:t>
      </w:r>
      <w:r w:rsidR="001743EA" w:rsidRPr="007C00FF">
        <w:rPr>
          <w:rFonts w:ascii="Verdana" w:hAnsi="Verdana" w:cstheme="minorHAnsi"/>
          <w:sz w:val="18"/>
          <w:szCs w:val="18"/>
        </w:rPr>
        <w:t xml:space="preserve"> schemat sieci przed przebudową, schemat sieci projektowany </w:t>
      </w:r>
      <w:r w:rsidRPr="007C00FF">
        <w:rPr>
          <w:rFonts w:ascii="Verdana" w:hAnsi="Verdana" w:cstheme="minorHAnsi"/>
          <w:sz w:val="18"/>
          <w:szCs w:val="18"/>
        </w:rPr>
        <w:t>)</w:t>
      </w:r>
    </w:p>
    <w:p w14:paraId="6BE84FA3"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Tabele, arkusze montażowe (typy, długości, ilości itp. ...)</w:t>
      </w:r>
    </w:p>
    <w:p w14:paraId="4A4412B4"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Inwentaryzacja urządzeń istniejących (w zakresie urządzeń podlegających przebudowie)</w:t>
      </w:r>
    </w:p>
    <w:p w14:paraId="308E7236" w14:textId="77777777" w:rsidR="00216008"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Zestawienie materiałów z demontażu</w:t>
      </w:r>
      <w:r w:rsidR="00175C02" w:rsidRPr="007C00FF">
        <w:rPr>
          <w:rFonts w:ascii="Verdana" w:hAnsi="Verdana" w:cstheme="minorHAnsi"/>
          <w:sz w:val="18"/>
          <w:szCs w:val="18"/>
        </w:rPr>
        <w:t>.</w:t>
      </w:r>
    </w:p>
    <w:p w14:paraId="63C04DE4" w14:textId="77777777" w:rsidR="004F3DE7"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Przedmiar robót zgodny z zakresem robót, założeniami wyjściowymi </w:t>
      </w:r>
      <w:r w:rsidR="00216008" w:rsidRPr="007C00FF">
        <w:rPr>
          <w:rFonts w:ascii="Verdana" w:hAnsi="Verdana" w:cstheme="minorHAnsi"/>
          <w:sz w:val="18"/>
          <w:szCs w:val="18"/>
        </w:rPr>
        <w:t xml:space="preserve">oraz </w:t>
      </w:r>
      <w:r w:rsidRPr="007C00FF">
        <w:rPr>
          <w:rFonts w:ascii="Verdana" w:hAnsi="Verdana" w:cstheme="minorHAnsi"/>
          <w:sz w:val="18"/>
          <w:szCs w:val="18"/>
        </w:rPr>
        <w:t>wytycznymi PGE Dystrybucja S.A. Oddział</w:t>
      </w:r>
      <w:r w:rsidR="001743EA" w:rsidRPr="007C00FF">
        <w:rPr>
          <w:rFonts w:ascii="Verdana" w:hAnsi="Verdana" w:cstheme="minorHAnsi"/>
          <w:sz w:val="18"/>
          <w:szCs w:val="18"/>
        </w:rPr>
        <w:t xml:space="preserve"> Łódź</w:t>
      </w:r>
      <w:r w:rsidR="00216008" w:rsidRPr="007C00FF">
        <w:rPr>
          <w:rFonts w:ascii="Verdana" w:hAnsi="Verdana" w:cstheme="minorHAnsi"/>
          <w:sz w:val="18"/>
          <w:szCs w:val="18"/>
        </w:rPr>
        <w:t xml:space="preserve"> oraz </w:t>
      </w:r>
      <w:r w:rsidRPr="007C00FF">
        <w:rPr>
          <w:rFonts w:ascii="Verdana" w:hAnsi="Verdana" w:cstheme="minorHAnsi"/>
          <w:sz w:val="18"/>
          <w:szCs w:val="18"/>
        </w:rPr>
        <w:t>kosztorys inwestorski</w:t>
      </w:r>
      <w:r w:rsidR="00216008" w:rsidRPr="007C00FF">
        <w:rPr>
          <w:rFonts w:ascii="Verdana" w:hAnsi="Verdana" w:cstheme="minorHAnsi"/>
          <w:sz w:val="18"/>
          <w:szCs w:val="18"/>
        </w:rPr>
        <w:t xml:space="preserve">. W przypadku </w:t>
      </w:r>
      <w:r w:rsidR="009100C9" w:rsidRPr="007C00FF">
        <w:rPr>
          <w:rFonts w:ascii="Verdana" w:hAnsi="Verdana" w:cstheme="minorHAnsi"/>
          <w:sz w:val="18"/>
          <w:szCs w:val="18"/>
        </w:rPr>
        <w:t>wykonania</w:t>
      </w:r>
      <w:r w:rsidR="00216008" w:rsidRPr="007C00FF">
        <w:rPr>
          <w:rFonts w:ascii="Verdana" w:hAnsi="Verdana" w:cstheme="minorHAnsi"/>
          <w:sz w:val="18"/>
          <w:szCs w:val="18"/>
        </w:rPr>
        <w:t xml:space="preserve"> zmian należy przekazać kosztorys zamie</w:t>
      </w:r>
      <w:r w:rsidR="00764862" w:rsidRPr="007C00FF">
        <w:rPr>
          <w:rFonts w:ascii="Verdana" w:hAnsi="Verdana" w:cstheme="minorHAnsi"/>
          <w:sz w:val="18"/>
          <w:szCs w:val="18"/>
        </w:rPr>
        <w:t>nn</w:t>
      </w:r>
      <w:r w:rsidR="00216008" w:rsidRPr="007C00FF">
        <w:rPr>
          <w:rFonts w:ascii="Verdana" w:hAnsi="Verdana" w:cstheme="minorHAnsi"/>
          <w:sz w:val="18"/>
          <w:szCs w:val="18"/>
        </w:rPr>
        <w:t>y zmniejszający wartość wynagrodzenia.</w:t>
      </w:r>
    </w:p>
    <w:p w14:paraId="63792095" w14:textId="77777777" w:rsidR="004F3DE7" w:rsidRPr="007C00FF" w:rsidRDefault="004F3DE7" w:rsidP="004F3DE7">
      <w:pPr>
        <w:spacing w:after="200" w:line="276" w:lineRule="auto"/>
        <w:jc w:val="left"/>
        <w:rPr>
          <w:rFonts w:ascii="Verdana" w:hAnsi="Verdana" w:cstheme="minorHAnsi"/>
          <w:b/>
          <w:bCs/>
          <w:iCs/>
          <w:sz w:val="18"/>
          <w:szCs w:val="18"/>
        </w:rPr>
      </w:pPr>
      <w:r w:rsidRPr="007C00FF">
        <w:rPr>
          <w:rFonts w:ascii="Verdana" w:hAnsi="Verdana" w:cstheme="minorHAnsi"/>
          <w:b/>
          <w:bCs/>
          <w:iCs/>
          <w:sz w:val="18"/>
          <w:szCs w:val="18"/>
        </w:rPr>
        <w:br w:type="page"/>
      </w:r>
    </w:p>
    <w:p w14:paraId="38E3DE87" w14:textId="77777777" w:rsidR="004F3DE7" w:rsidRPr="007C00FF" w:rsidRDefault="004F3DE7" w:rsidP="004F3DE7">
      <w:pPr>
        <w:rPr>
          <w:rFonts w:ascii="Verdana" w:hAnsi="Verdana" w:cstheme="minorHAnsi"/>
          <w:b/>
          <w:bCs/>
          <w:iCs/>
          <w:sz w:val="18"/>
          <w:szCs w:val="18"/>
        </w:rPr>
      </w:pPr>
    </w:p>
    <w:p w14:paraId="18DCB830"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t>Załącznik nr 1.1.</w:t>
      </w:r>
      <w:r w:rsidR="00175C02" w:rsidRPr="007C00FF">
        <w:rPr>
          <w:rFonts w:ascii="Verdana" w:hAnsi="Verdana" w:cstheme="minorHAnsi"/>
          <w:b/>
          <w:bCs/>
          <w:iCs/>
          <w:sz w:val="18"/>
          <w:szCs w:val="18"/>
        </w:rPr>
        <w:t>b</w:t>
      </w:r>
      <w:r w:rsidRPr="007C00FF">
        <w:rPr>
          <w:rFonts w:ascii="Verdana" w:hAnsi="Verdana" w:cstheme="minorHAnsi"/>
          <w:b/>
          <w:bCs/>
          <w:iCs/>
          <w:sz w:val="18"/>
          <w:szCs w:val="18"/>
        </w:rPr>
        <w:t xml:space="preserve">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D1771C" w:rsidRPr="007C00FF">
        <w:rPr>
          <w:rFonts w:ascii="Verdana" w:hAnsi="Verdana" w:cstheme="minorHAnsi"/>
          <w:b/>
          <w:bCs/>
          <w:iCs/>
          <w:sz w:val="18"/>
          <w:szCs w:val="18"/>
        </w:rPr>
        <w:t>technicznego</w:t>
      </w:r>
      <w:r w:rsidRPr="007C00FF">
        <w:rPr>
          <w:rFonts w:ascii="Verdana" w:hAnsi="Verdana" w:cstheme="minorHAnsi"/>
          <w:b/>
          <w:bCs/>
          <w:iCs/>
          <w:sz w:val="18"/>
          <w:szCs w:val="18"/>
        </w:rPr>
        <w:t xml:space="preserve"> i zgód właścicieli nieruchomości</w:t>
      </w:r>
    </w:p>
    <w:p w14:paraId="6692C66D" w14:textId="77777777" w:rsidR="004F3DE7" w:rsidRPr="007C00FF" w:rsidRDefault="004F3DE7" w:rsidP="004F3DE7">
      <w:pPr>
        <w:rPr>
          <w:rFonts w:ascii="Verdana" w:hAnsi="Verdana" w:cstheme="minorHAnsi"/>
          <w:b/>
          <w:sz w:val="18"/>
          <w:szCs w:val="18"/>
          <w:u w:val="single"/>
        </w:rPr>
      </w:pPr>
    </w:p>
    <w:p w14:paraId="27D33E42" w14:textId="77777777" w:rsidR="004F3DE7" w:rsidRPr="007C00FF" w:rsidRDefault="004F3DE7" w:rsidP="004F3DE7">
      <w:pPr>
        <w:rPr>
          <w:rFonts w:ascii="Verdana" w:hAnsi="Verdana" w:cstheme="minorHAnsi"/>
          <w:b/>
          <w:sz w:val="18"/>
          <w:szCs w:val="18"/>
          <w:u w:val="single"/>
        </w:rPr>
      </w:pPr>
    </w:p>
    <w:p w14:paraId="6E082AB6"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Zgody właścicieli nieruchomości – TOM </w:t>
      </w:r>
      <w:r w:rsidR="00175C02" w:rsidRPr="007C00FF">
        <w:rPr>
          <w:rFonts w:ascii="Verdana" w:hAnsi="Verdana" w:cstheme="minorHAnsi"/>
          <w:b/>
          <w:sz w:val="18"/>
          <w:szCs w:val="18"/>
          <w:u w:val="single"/>
        </w:rPr>
        <w:t>2</w:t>
      </w:r>
    </w:p>
    <w:p w14:paraId="4A5B85EC" w14:textId="77777777" w:rsidR="004F3DE7" w:rsidRPr="007C00FF" w:rsidRDefault="004F3DE7" w:rsidP="004F3DE7">
      <w:pPr>
        <w:rPr>
          <w:rFonts w:ascii="Verdana" w:hAnsi="Verdana" w:cstheme="minorHAnsi"/>
          <w:b/>
          <w:sz w:val="18"/>
          <w:szCs w:val="18"/>
          <w:u w:val="single"/>
        </w:rPr>
      </w:pPr>
    </w:p>
    <w:p w14:paraId="342D87AD"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7C00FF">
        <w:rPr>
          <w:rFonts w:ascii="Verdana" w:hAnsi="Verdana" w:cstheme="minorHAnsi"/>
          <w:sz w:val="18"/>
          <w:szCs w:val="18"/>
        </w:rPr>
        <w:t>nn</w:t>
      </w:r>
      <w:r w:rsidRPr="007C00FF">
        <w:rPr>
          <w:rFonts w:ascii="Verdana" w:hAnsi="Verdana" w:cstheme="minorHAnsi"/>
          <w:sz w:val="18"/>
          <w:szCs w:val="18"/>
        </w:rPr>
        <w:t>ie.</w:t>
      </w:r>
    </w:p>
    <w:p w14:paraId="51BAC2A0"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(oryginał)</w:t>
      </w:r>
    </w:p>
    <w:p w14:paraId="04C9589C"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zaktualizowany przez projektanta z uwzględnieniem domniemanych spadkobierców zmarłych właścicieli</w:t>
      </w:r>
    </w:p>
    <w:p w14:paraId="3B58FC0A"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7C00FF">
        <w:rPr>
          <w:rFonts w:ascii="Verdana" w:hAnsi="Verdana" w:cstheme="minorHAnsi"/>
          <w:sz w:val="18"/>
          <w:szCs w:val="18"/>
        </w:rPr>
        <w:t>przesyłu</w:t>
      </w:r>
      <w:proofErr w:type="spellEnd"/>
    </w:p>
    <w:p w14:paraId="5FC9DB48" w14:textId="77777777" w:rsidR="004F3DE7" w:rsidRPr="007C00FF" w:rsidRDefault="004F3DE7" w:rsidP="004F3DE7">
      <w:pPr>
        <w:rPr>
          <w:rFonts w:ascii="Verdana" w:hAnsi="Verdana" w:cstheme="minorHAnsi"/>
          <w:sz w:val="18"/>
          <w:szCs w:val="18"/>
        </w:rPr>
      </w:pPr>
    </w:p>
    <w:p w14:paraId="5DEE3637" w14:textId="77777777" w:rsidR="004F3DE7" w:rsidRPr="007C00FF" w:rsidRDefault="004F3DE7" w:rsidP="004F3DE7">
      <w:pPr>
        <w:rPr>
          <w:rFonts w:ascii="Verdana" w:hAnsi="Verdana" w:cstheme="minorHAnsi"/>
          <w:sz w:val="18"/>
          <w:szCs w:val="18"/>
        </w:rPr>
      </w:pPr>
      <w:r w:rsidRPr="007C00FF">
        <w:rPr>
          <w:rFonts w:ascii="Verdana" w:hAnsi="Verdana" w:cstheme="minorHAnsi"/>
          <w:b/>
          <w:sz w:val="18"/>
          <w:szCs w:val="18"/>
        </w:rPr>
        <w:t xml:space="preserve">UWAGA: </w:t>
      </w:r>
    </w:p>
    <w:p w14:paraId="16A2CCC0" w14:textId="77777777" w:rsidR="004F3DE7" w:rsidRPr="007C00FF" w:rsidRDefault="004F3DE7" w:rsidP="004F3DE7">
      <w:pPr>
        <w:rPr>
          <w:rFonts w:ascii="Verdana" w:hAnsi="Verdana" w:cstheme="minorHAnsi"/>
          <w:b/>
          <w:sz w:val="18"/>
          <w:szCs w:val="18"/>
        </w:rPr>
      </w:pPr>
      <w:r w:rsidRPr="007C00FF">
        <w:rPr>
          <w:rFonts w:ascii="Verdana" w:hAnsi="Verdana" w:cstheme="minorHAnsi"/>
          <w:b/>
          <w:sz w:val="18"/>
          <w:szCs w:val="18"/>
        </w:rPr>
        <w:t>Wszelkie decyzje, zgody i uzgodnienia wi</w:t>
      </w:r>
      <w:r w:rsidR="00764862" w:rsidRPr="007C00FF">
        <w:rPr>
          <w:rFonts w:ascii="Verdana" w:hAnsi="Verdana" w:cstheme="minorHAnsi"/>
          <w:b/>
          <w:sz w:val="18"/>
          <w:szCs w:val="18"/>
        </w:rPr>
        <w:t>nn</w:t>
      </w:r>
      <w:r w:rsidRPr="007C00FF">
        <w:rPr>
          <w:rFonts w:ascii="Verdana" w:hAnsi="Verdana" w:cstheme="minorHAnsi"/>
          <w:b/>
          <w:sz w:val="18"/>
          <w:szCs w:val="18"/>
        </w:rPr>
        <w:t xml:space="preserve">y być uzyskiwane w imieniu i na rzecz PGE Dystrybucja S.A. </w:t>
      </w:r>
    </w:p>
    <w:p w14:paraId="7E95A362" w14:textId="77777777"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Klauzula – zatwierdzenie do realizacji (dotyczy PGE Dystrybucja S.A. Oddział ………..)</w:t>
      </w:r>
    </w:p>
    <w:p w14:paraId="4DA9EB4D" w14:textId="77777777"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Notarialny akt nabycia działki pod stację wnętrzową, + geodezyjna mapa podziału działki (dotyczy PGE Dystrybucja S.A. Oddział ………………..) – dołączane do dokumentacji po nabyciu działki.</w:t>
      </w:r>
    </w:p>
    <w:p w14:paraId="0AB4B6D4" w14:textId="77777777" w:rsidR="004F3DE7" w:rsidRPr="007C00FF" w:rsidRDefault="004F3DE7" w:rsidP="004F3DE7">
      <w:pPr>
        <w:rPr>
          <w:rFonts w:ascii="Verdana" w:hAnsi="Verdana" w:cstheme="minorHAnsi"/>
          <w:sz w:val="18"/>
          <w:szCs w:val="18"/>
        </w:rPr>
      </w:pPr>
    </w:p>
    <w:p w14:paraId="51D68BED" w14:textId="77777777" w:rsidR="004F3DE7" w:rsidRPr="007C00FF" w:rsidRDefault="004F3DE7" w:rsidP="004F3DE7">
      <w:pPr>
        <w:rPr>
          <w:rFonts w:ascii="Verdana" w:hAnsi="Verdana" w:cstheme="minorHAnsi"/>
          <w:sz w:val="18"/>
          <w:szCs w:val="18"/>
        </w:rPr>
      </w:pPr>
    </w:p>
    <w:p w14:paraId="2EC2E3AE" w14:textId="77777777" w:rsidR="004F3DE7" w:rsidRPr="007C00FF" w:rsidRDefault="004F3DE7" w:rsidP="004F3DE7">
      <w:pPr>
        <w:rPr>
          <w:rFonts w:ascii="Verdana" w:hAnsi="Verdana" w:cstheme="minorHAnsi"/>
          <w:sz w:val="18"/>
          <w:szCs w:val="18"/>
        </w:rPr>
      </w:pPr>
    </w:p>
    <w:p w14:paraId="05A56939" w14:textId="77777777" w:rsidR="004F3DE7" w:rsidRPr="007C00FF" w:rsidRDefault="004F3DE7" w:rsidP="004F3DE7">
      <w:pPr>
        <w:rPr>
          <w:rFonts w:ascii="Verdana" w:hAnsi="Verdana" w:cstheme="minorHAnsi"/>
          <w:sz w:val="18"/>
          <w:szCs w:val="18"/>
        </w:rPr>
      </w:pPr>
    </w:p>
    <w:p w14:paraId="35C26F79" w14:textId="77777777" w:rsidR="004F3DE7" w:rsidRPr="007C00FF" w:rsidRDefault="004F3DE7" w:rsidP="004F3DE7">
      <w:pPr>
        <w:rPr>
          <w:rFonts w:ascii="Verdana" w:hAnsi="Verdana" w:cstheme="minorHAnsi"/>
          <w:sz w:val="18"/>
          <w:szCs w:val="18"/>
        </w:rPr>
      </w:pPr>
    </w:p>
    <w:p w14:paraId="7F3B3E88" w14:textId="77777777" w:rsidR="004F3DE7" w:rsidRPr="007C00FF" w:rsidRDefault="004F3DE7" w:rsidP="004F3DE7">
      <w:pPr>
        <w:rPr>
          <w:rFonts w:ascii="Verdana" w:hAnsi="Verdana" w:cstheme="minorHAnsi"/>
          <w:sz w:val="18"/>
          <w:szCs w:val="18"/>
        </w:rPr>
      </w:pPr>
    </w:p>
    <w:p w14:paraId="1EDAF5D9" w14:textId="77777777" w:rsidR="004F3DE7" w:rsidRPr="007C00FF" w:rsidRDefault="004F3DE7" w:rsidP="004F3DE7">
      <w:pPr>
        <w:rPr>
          <w:rFonts w:ascii="Verdana" w:hAnsi="Verdana" w:cstheme="minorHAnsi"/>
          <w:sz w:val="18"/>
          <w:szCs w:val="18"/>
        </w:rPr>
      </w:pPr>
    </w:p>
    <w:p w14:paraId="511644D9" w14:textId="77777777" w:rsidR="004F3DE7" w:rsidRPr="007C00FF" w:rsidRDefault="004F3DE7" w:rsidP="004F3DE7">
      <w:pPr>
        <w:rPr>
          <w:rFonts w:ascii="Verdana" w:hAnsi="Verdana" w:cstheme="minorHAnsi"/>
          <w:sz w:val="18"/>
          <w:szCs w:val="18"/>
        </w:rPr>
      </w:pPr>
    </w:p>
    <w:p w14:paraId="5E5C0974" w14:textId="77777777" w:rsidR="004F3DE7" w:rsidRPr="007C00FF" w:rsidRDefault="004F3DE7" w:rsidP="004F3DE7">
      <w:pPr>
        <w:rPr>
          <w:rFonts w:ascii="Verdana" w:hAnsi="Verdana" w:cstheme="minorHAnsi"/>
          <w:sz w:val="18"/>
          <w:szCs w:val="18"/>
        </w:rPr>
      </w:pPr>
    </w:p>
    <w:p w14:paraId="0BE39211" w14:textId="77777777" w:rsidR="004F3DE7" w:rsidRPr="007C00FF" w:rsidRDefault="004F3DE7" w:rsidP="004F3DE7">
      <w:pPr>
        <w:rPr>
          <w:rFonts w:ascii="Verdana" w:hAnsi="Verdana" w:cstheme="minorHAnsi"/>
          <w:sz w:val="18"/>
          <w:szCs w:val="18"/>
        </w:rPr>
      </w:pPr>
    </w:p>
    <w:p w14:paraId="3467515F" w14:textId="77777777" w:rsidR="004F3DE7" w:rsidRPr="007C00FF" w:rsidRDefault="004F3DE7" w:rsidP="004F3DE7">
      <w:pPr>
        <w:rPr>
          <w:rFonts w:ascii="Verdana" w:hAnsi="Verdana" w:cstheme="minorHAnsi"/>
          <w:sz w:val="18"/>
          <w:szCs w:val="18"/>
        </w:rPr>
      </w:pPr>
    </w:p>
    <w:p w14:paraId="7AA97004" w14:textId="77777777" w:rsidR="004F3DE7" w:rsidRPr="007C00FF" w:rsidRDefault="004F3DE7" w:rsidP="004F3DE7">
      <w:pPr>
        <w:rPr>
          <w:rFonts w:ascii="Verdana" w:hAnsi="Verdana" w:cstheme="minorHAnsi"/>
          <w:sz w:val="18"/>
          <w:szCs w:val="18"/>
        </w:rPr>
      </w:pPr>
    </w:p>
    <w:p w14:paraId="513B46BC" w14:textId="77777777" w:rsidR="004F3DE7" w:rsidRPr="007C00FF" w:rsidRDefault="004F3DE7" w:rsidP="004F3DE7">
      <w:pPr>
        <w:rPr>
          <w:rFonts w:ascii="Verdana" w:hAnsi="Verdana" w:cstheme="minorHAnsi"/>
          <w:sz w:val="18"/>
          <w:szCs w:val="18"/>
        </w:rPr>
      </w:pPr>
    </w:p>
    <w:p w14:paraId="6A1568BF" w14:textId="77777777" w:rsidR="004F3DE7" w:rsidRPr="007C00FF" w:rsidRDefault="004F3DE7" w:rsidP="004F3DE7">
      <w:pPr>
        <w:rPr>
          <w:rFonts w:ascii="Verdana" w:hAnsi="Verdana" w:cstheme="minorHAnsi"/>
          <w:sz w:val="18"/>
          <w:szCs w:val="18"/>
        </w:rPr>
      </w:pPr>
    </w:p>
    <w:p w14:paraId="5260480B" w14:textId="77777777" w:rsidR="004F3DE7" w:rsidRPr="007C00FF" w:rsidRDefault="004F3DE7" w:rsidP="004F3DE7">
      <w:pPr>
        <w:spacing w:after="200" w:line="276" w:lineRule="auto"/>
        <w:jc w:val="left"/>
        <w:rPr>
          <w:rFonts w:ascii="Verdana" w:hAnsi="Verdana" w:cstheme="minorHAnsi"/>
          <w:sz w:val="18"/>
          <w:szCs w:val="18"/>
        </w:rPr>
      </w:pPr>
      <w:r w:rsidRPr="007C00FF">
        <w:rPr>
          <w:rFonts w:ascii="Verdana" w:hAnsi="Verdana" w:cstheme="minorHAnsi"/>
          <w:sz w:val="18"/>
          <w:szCs w:val="18"/>
        </w:rPr>
        <w:br w:type="page"/>
      </w:r>
    </w:p>
    <w:p w14:paraId="52B8B3F9" w14:textId="77777777" w:rsidR="004F3DE7" w:rsidRPr="007C00FF" w:rsidRDefault="004F3DE7" w:rsidP="004F3DE7">
      <w:pPr>
        <w:spacing w:line="240" w:lineRule="auto"/>
        <w:jc w:val="left"/>
        <w:rPr>
          <w:rFonts w:ascii="Verdana" w:hAnsi="Verdana" w:cstheme="minorHAnsi"/>
          <w:b/>
          <w:bCs/>
          <w:iCs/>
          <w:sz w:val="18"/>
          <w:szCs w:val="18"/>
        </w:rPr>
      </w:pPr>
    </w:p>
    <w:p w14:paraId="12DD3977" w14:textId="77777777" w:rsidR="004F3DE7" w:rsidRPr="007C00FF" w:rsidRDefault="004F3DE7" w:rsidP="004F3DE7">
      <w:pPr>
        <w:spacing w:line="240" w:lineRule="auto"/>
        <w:jc w:val="left"/>
        <w:rPr>
          <w:rFonts w:ascii="Verdana" w:hAnsi="Verdana" w:cstheme="minorHAnsi"/>
          <w:b/>
          <w:bCs/>
          <w:iCs/>
          <w:sz w:val="18"/>
          <w:szCs w:val="18"/>
        </w:rPr>
      </w:pPr>
    </w:p>
    <w:p w14:paraId="4BF2542F" w14:textId="77777777" w:rsidR="004F3DE7" w:rsidRPr="007C00FF" w:rsidRDefault="004F3DE7" w:rsidP="004F3DE7">
      <w:pPr>
        <w:spacing w:line="240" w:lineRule="auto"/>
        <w:jc w:val="left"/>
        <w:rPr>
          <w:rFonts w:ascii="Verdana" w:hAnsi="Verdana" w:cstheme="minorHAnsi"/>
          <w:b/>
          <w:bCs/>
          <w:iCs/>
          <w:sz w:val="18"/>
          <w:szCs w:val="18"/>
        </w:rPr>
      </w:pPr>
      <w:r w:rsidRPr="007C00FF">
        <w:rPr>
          <w:rFonts w:ascii="Verdana" w:hAnsi="Verdana" w:cstheme="minorHAnsi"/>
          <w:b/>
          <w:bCs/>
          <w:iCs/>
          <w:sz w:val="18"/>
          <w:szCs w:val="18"/>
        </w:rPr>
        <w:t xml:space="preserve">Załącznik nr 1.2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Wytyczne do kosztorysowania</w:t>
      </w:r>
    </w:p>
    <w:p w14:paraId="2A9473A1" w14:textId="77777777" w:rsidR="004F3DE7" w:rsidRPr="007C00FF" w:rsidRDefault="004F3DE7" w:rsidP="004F3DE7">
      <w:pPr>
        <w:spacing w:line="240" w:lineRule="auto"/>
        <w:jc w:val="left"/>
        <w:rPr>
          <w:rFonts w:ascii="Verdana" w:hAnsi="Verdana" w:cstheme="minorHAnsi"/>
          <w:b/>
          <w:bCs/>
          <w:iCs/>
          <w:sz w:val="18"/>
          <w:szCs w:val="18"/>
        </w:rPr>
      </w:pPr>
    </w:p>
    <w:p w14:paraId="1C24B830" w14:textId="77777777" w:rsidR="004F3DE7" w:rsidRPr="007C00FF" w:rsidRDefault="004F3DE7" w:rsidP="004F3DE7">
      <w:pPr>
        <w:spacing w:line="240" w:lineRule="auto"/>
        <w:jc w:val="left"/>
        <w:rPr>
          <w:rFonts w:ascii="Verdana" w:hAnsi="Verdana" w:cstheme="minorHAnsi"/>
          <w:b/>
          <w:bCs/>
          <w:iCs/>
          <w:sz w:val="18"/>
          <w:szCs w:val="18"/>
        </w:rPr>
      </w:pPr>
    </w:p>
    <w:p w14:paraId="47BAD4F7" w14:textId="77777777" w:rsidR="004F3DE7" w:rsidRPr="007C00FF" w:rsidRDefault="004F3DE7" w:rsidP="004F3DE7">
      <w:pPr>
        <w:spacing w:line="240" w:lineRule="auto"/>
        <w:rPr>
          <w:rFonts w:ascii="Verdana" w:hAnsi="Verdana" w:cstheme="minorHAnsi"/>
          <w:b/>
          <w:sz w:val="18"/>
          <w:szCs w:val="18"/>
          <w:u w:val="single"/>
        </w:rPr>
      </w:pPr>
    </w:p>
    <w:p w14:paraId="6588E52A" w14:textId="77777777" w:rsidR="004F3DE7" w:rsidRPr="007C00FF" w:rsidRDefault="004F3DE7" w:rsidP="004F3DE7">
      <w:pPr>
        <w:spacing w:line="240" w:lineRule="auto"/>
        <w:jc w:val="center"/>
        <w:rPr>
          <w:rFonts w:ascii="Verdana" w:hAnsi="Verdana" w:cstheme="minorHAnsi"/>
          <w:b/>
          <w:sz w:val="18"/>
          <w:szCs w:val="18"/>
          <w:u w:val="single"/>
        </w:rPr>
      </w:pPr>
      <w:r w:rsidRPr="007C00FF">
        <w:rPr>
          <w:rFonts w:ascii="Verdana" w:hAnsi="Verdana" w:cstheme="minorHAnsi"/>
          <w:b/>
          <w:sz w:val="18"/>
          <w:szCs w:val="18"/>
          <w:u w:val="single"/>
        </w:rPr>
        <w:t>Wytyczne PGE Dystrybucja S.A. do sporządzania kosztorysów inwestorskich i przedmiarów robót</w:t>
      </w:r>
    </w:p>
    <w:p w14:paraId="4FCC6981" w14:textId="77777777" w:rsidR="004F3DE7" w:rsidRPr="007C00FF" w:rsidRDefault="004F3DE7" w:rsidP="004F3DE7">
      <w:pPr>
        <w:spacing w:line="240" w:lineRule="auto"/>
        <w:jc w:val="center"/>
        <w:rPr>
          <w:rFonts w:ascii="Verdana" w:hAnsi="Verdana" w:cstheme="minorHAnsi"/>
          <w:b/>
          <w:sz w:val="18"/>
          <w:szCs w:val="18"/>
          <w:u w:val="single"/>
        </w:rPr>
      </w:pPr>
    </w:p>
    <w:p w14:paraId="6FF84D42" w14:textId="77777777" w:rsidR="004F3DE7" w:rsidRPr="007C00FF" w:rsidRDefault="004F3DE7" w:rsidP="004F3DE7">
      <w:pPr>
        <w:spacing w:line="240" w:lineRule="auto"/>
        <w:rPr>
          <w:rFonts w:ascii="Verdana" w:hAnsi="Verdana" w:cstheme="minorHAnsi"/>
          <w:b/>
          <w:sz w:val="18"/>
          <w:szCs w:val="18"/>
          <w:u w:val="single"/>
        </w:rPr>
      </w:pPr>
    </w:p>
    <w:p w14:paraId="23B8BD30"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7C00FF">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7C00FF">
        <w:rPr>
          <w:rFonts w:ascii="Verdana" w:hAnsi="Verdana" w:cstheme="minorHAnsi"/>
          <w:sz w:val="18"/>
          <w:szCs w:val="18"/>
        </w:rPr>
        <w:t xml:space="preserve"> (Dzie</w:t>
      </w:r>
      <w:r w:rsidR="00764862" w:rsidRPr="007C00FF">
        <w:rPr>
          <w:rFonts w:ascii="Verdana" w:hAnsi="Verdana" w:cstheme="minorHAnsi"/>
          <w:sz w:val="18"/>
          <w:szCs w:val="18"/>
        </w:rPr>
        <w:t>nn</w:t>
      </w:r>
      <w:r w:rsidRPr="007C00FF">
        <w:rPr>
          <w:rFonts w:ascii="Verdana" w:hAnsi="Verdana" w:cstheme="minorHAnsi"/>
          <w:sz w:val="18"/>
          <w:szCs w:val="18"/>
        </w:rPr>
        <w:t>ik Ustaw Nr 130 poz. 1389 z dnia 8 czerwca 2004 r.)</w:t>
      </w:r>
    </w:p>
    <w:p w14:paraId="013E969C"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59248CAD"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Do kosztorysowania należy przyjąć następujące stawki, ceny i narzuty:</w:t>
      </w:r>
    </w:p>
    <w:p w14:paraId="6A35B6EB"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roboczogodzina</w:t>
      </w:r>
      <w:r w:rsidRPr="007C00FF">
        <w:rPr>
          <w:rFonts w:ascii="Verdana" w:hAnsi="Verdana" w:cstheme="minorHAnsi"/>
          <w:sz w:val="18"/>
          <w:szCs w:val="18"/>
        </w:rPr>
        <w:tab/>
      </w:r>
      <w:r w:rsidRPr="007C00FF">
        <w:rPr>
          <w:rFonts w:ascii="Verdana" w:hAnsi="Verdana" w:cstheme="minorHAnsi"/>
          <w:sz w:val="18"/>
          <w:szCs w:val="18"/>
        </w:rPr>
        <w:tab/>
        <w:t xml:space="preserve"> R = aktualna dla danego terenu zł/r-g ( średnia wg </w:t>
      </w:r>
      <w:proofErr w:type="spellStart"/>
      <w:r w:rsidRPr="007C00FF">
        <w:rPr>
          <w:rFonts w:ascii="Verdana" w:hAnsi="Verdana" w:cstheme="minorHAnsi"/>
          <w:sz w:val="18"/>
          <w:szCs w:val="18"/>
        </w:rPr>
        <w:t>Sekocenbud</w:t>
      </w:r>
      <w:proofErr w:type="spellEnd"/>
      <w:r w:rsidRPr="007C00FF">
        <w:rPr>
          <w:rFonts w:ascii="Verdana" w:hAnsi="Verdana" w:cstheme="minorHAnsi"/>
          <w:sz w:val="18"/>
          <w:szCs w:val="18"/>
        </w:rPr>
        <w:t>),</w:t>
      </w:r>
    </w:p>
    <w:p w14:paraId="29B73428"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koszty pośrednie</w:t>
      </w:r>
      <w:r w:rsidRPr="007C00FF">
        <w:rPr>
          <w:rFonts w:ascii="Verdana" w:hAnsi="Verdana" w:cstheme="minorHAnsi"/>
          <w:sz w:val="18"/>
          <w:szCs w:val="18"/>
        </w:rPr>
        <w:tab/>
      </w:r>
      <w:r w:rsidRPr="007C00FF">
        <w:rPr>
          <w:rFonts w:ascii="Verdana" w:hAnsi="Verdana" w:cstheme="minorHAnsi"/>
          <w:sz w:val="18"/>
          <w:szCs w:val="18"/>
        </w:rPr>
        <w:tab/>
        <w:t xml:space="preserve"> </w:t>
      </w:r>
      <w:proofErr w:type="spellStart"/>
      <w:r w:rsidRPr="007C00FF">
        <w:rPr>
          <w:rFonts w:ascii="Verdana" w:hAnsi="Verdana" w:cstheme="minorHAnsi"/>
          <w:sz w:val="18"/>
          <w:szCs w:val="18"/>
        </w:rPr>
        <w:t>Kp</w:t>
      </w:r>
      <w:proofErr w:type="spellEnd"/>
      <w:r w:rsidRPr="007C00FF">
        <w:rPr>
          <w:rFonts w:ascii="Verdana" w:hAnsi="Verdana" w:cstheme="minorHAnsi"/>
          <w:sz w:val="18"/>
          <w:szCs w:val="18"/>
        </w:rPr>
        <w:t xml:space="preserve"> = 65 % (od R+S)</w:t>
      </w:r>
    </w:p>
    <w:p w14:paraId="7458B3C0"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zysk</w:t>
      </w:r>
      <w:r w:rsidRPr="007C00FF">
        <w:rPr>
          <w:rFonts w:ascii="Verdana" w:hAnsi="Verdana" w:cstheme="minorHAnsi"/>
          <w:sz w:val="18"/>
          <w:szCs w:val="18"/>
        </w:rPr>
        <w:tab/>
      </w:r>
      <w:r w:rsidRPr="007C00FF">
        <w:rPr>
          <w:rFonts w:ascii="Verdana" w:hAnsi="Verdana" w:cstheme="minorHAnsi"/>
          <w:sz w:val="18"/>
          <w:szCs w:val="18"/>
        </w:rPr>
        <w:tab/>
      </w:r>
      <w:r w:rsidRPr="007C00FF">
        <w:rPr>
          <w:rFonts w:ascii="Verdana" w:hAnsi="Verdana" w:cstheme="minorHAnsi"/>
          <w:sz w:val="18"/>
          <w:szCs w:val="18"/>
        </w:rPr>
        <w:tab/>
        <w:t xml:space="preserve">Z = 10 % (od </w:t>
      </w:r>
      <w:proofErr w:type="spellStart"/>
      <w:r w:rsidRPr="007C00FF">
        <w:rPr>
          <w:rFonts w:ascii="Verdana" w:hAnsi="Verdana" w:cstheme="minorHAnsi"/>
          <w:sz w:val="18"/>
          <w:szCs w:val="18"/>
        </w:rPr>
        <w:t>R+S+Kp</w:t>
      </w:r>
      <w:proofErr w:type="spellEnd"/>
      <w:r w:rsidRPr="007C00FF">
        <w:rPr>
          <w:rFonts w:ascii="Verdana" w:hAnsi="Verdana" w:cstheme="minorHAnsi"/>
          <w:sz w:val="18"/>
          <w:szCs w:val="18"/>
        </w:rPr>
        <w:t>)</w:t>
      </w:r>
    </w:p>
    <w:p w14:paraId="09F4C90F" w14:textId="77777777" w:rsidR="004F3DE7" w:rsidRPr="007C00FF" w:rsidRDefault="004F3DE7" w:rsidP="004F3DE7">
      <w:pPr>
        <w:tabs>
          <w:tab w:val="left" w:pos="426"/>
          <w:tab w:val="num" w:pos="709"/>
        </w:tabs>
        <w:spacing w:line="240" w:lineRule="auto"/>
        <w:ind w:left="426"/>
        <w:rPr>
          <w:rFonts w:ascii="Verdana" w:hAnsi="Verdana" w:cstheme="minorHAnsi"/>
          <w:sz w:val="18"/>
          <w:szCs w:val="18"/>
        </w:rPr>
      </w:pPr>
      <w:r w:rsidRPr="007C00FF">
        <w:rPr>
          <w:rFonts w:ascii="Verdana" w:hAnsi="Verdana" w:cstheme="minorHAnsi"/>
          <w:sz w:val="18"/>
          <w:szCs w:val="18"/>
        </w:rPr>
        <w:t>Przyjęte stawki należy uzasadnić w założeniach do kosztorysu (poziom utrudnień, warunki terenowe, wyłączenia ……………………..).</w:t>
      </w:r>
    </w:p>
    <w:p w14:paraId="0ED2051E"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7C00FF">
        <w:rPr>
          <w:rFonts w:ascii="Verdana" w:hAnsi="Verdana" w:cstheme="minorHAnsi"/>
          <w:b/>
          <w:sz w:val="18"/>
          <w:szCs w:val="18"/>
        </w:rPr>
        <w:t>Dla kabli przyjmować ceny rynkowe.</w:t>
      </w:r>
    </w:p>
    <w:p w14:paraId="2A1AFA03"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 xml:space="preserve"> Poznań i, w dalszej kolejności, SEKOCENBUD Warszawa (wyd. Promocja Warszawa).</w:t>
      </w:r>
    </w:p>
    <w:p w14:paraId="67F5FBB6"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Przy ustalaniu jednostkowych nakładów rzeczowych czy</w:t>
      </w:r>
      <w:r w:rsidR="00764862" w:rsidRPr="007C00FF">
        <w:rPr>
          <w:rFonts w:ascii="Verdana" w:hAnsi="Verdana" w:cstheme="minorHAnsi"/>
          <w:sz w:val="18"/>
          <w:szCs w:val="18"/>
        </w:rPr>
        <w:t>nn</w:t>
      </w:r>
      <w:r w:rsidRPr="007C00FF">
        <w:rPr>
          <w:rFonts w:ascii="Verdana" w:hAnsi="Verdana" w:cstheme="minorHAnsi"/>
          <w:sz w:val="18"/>
          <w:szCs w:val="18"/>
        </w:rPr>
        <w:t>ików produkcji R, M, S należy stosować kosztorysowe normy nakładów rzeczowych określone w odpowiednich katalogach, a przede wszystkim K</w:t>
      </w:r>
      <w:r w:rsidR="00764862" w:rsidRPr="007C00FF">
        <w:rPr>
          <w:rFonts w:ascii="Verdana" w:hAnsi="Verdana" w:cstheme="minorHAnsi"/>
          <w:sz w:val="18"/>
          <w:szCs w:val="18"/>
        </w:rPr>
        <w:t>NN</w:t>
      </w:r>
      <w:r w:rsidRPr="007C00FF">
        <w:rPr>
          <w:rFonts w:ascii="Verdana" w:hAnsi="Verdana" w:cstheme="minorHAnsi"/>
          <w:sz w:val="18"/>
          <w:szCs w:val="18"/>
        </w:rPr>
        <w:t>R i KNR.</w:t>
      </w:r>
    </w:p>
    <w:p w14:paraId="62C65EEA" w14:textId="77777777" w:rsidR="004F3DE7" w:rsidRPr="007C00FF" w:rsidRDefault="004F3DE7" w:rsidP="004F3DE7">
      <w:pPr>
        <w:tabs>
          <w:tab w:val="num" w:pos="426"/>
        </w:tabs>
        <w:spacing w:line="240" w:lineRule="auto"/>
        <w:ind w:left="426"/>
        <w:rPr>
          <w:rFonts w:ascii="Verdana" w:hAnsi="Verdana" w:cstheme="minorHAnsi"/>
          <w:b/>
          <w:sz w:val="18"/>
          <w:szCs w:val="18"/>
        </w:rPr>
      </w:pPr>
      <w:r w:rsidRPr="007C00FF">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-Serwis Poznań oraz analizy i kalkulacje indywidualne.</w:t>
      </w:r>
    </w:p>
    <w:p w14:paraId="6F342320" w14:textId="77777777" w:rsidR="004F3DE7" w:rsidRPr="007C00FF"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7C00FF">
        <w:rPr>
          <w:rFonts w:ascii="Verdana" w:hAnsi="Verdana" w:cstheme="minorHAnsi"/>
          <w:sz w:val="18"/>
          <w:szCs w:val="18"/>
        </w:rPr>
        <w:t>W kwocie kosztorysowej nie należy uwzględniać podatku od towaru i usług (VAT).</w:t>
      </w:r>
    </w:p>
    <w:p w14:paraId="3E3486F3" w14:textId="77777777" w:rsidR="004F3DE7" w:rsidRPr="007C00FF" w:rsidRDefault="004F3DE7" w:rsidP="004F3DE7">
      <w:pPr>
        <w:rPr>
          <w:rFonts w:ascii="Verdana" w:hAnsi="Verdana"/>
          <w:sz w:val="18"/>
          <w:szCs w:val="18"/>
        </w:rPr>
      </w:pPr>
    </w:p>
    <w:p w14:paraId="0029E9BB" w14:textId="77777777" w:rsidR="004F3DE7" w:rsidRPr="007C00FF" w:rsidRDefault="004F3DE7" w:rsidP="004F3DE7">
      <w:pPr>
        <w:rPr>
          <w:rFonts w:ascii="Verdana" w:hAnsi="Verdana"/>
          <w:sz w:val="18"/>
          <w:szCs w:val="18"/>
        </w:rPr>
      </w:pPr>
    </w:p>
    <w:sectPr w:rsidR="004F3DE7" w:rsidRPr="007C00FF" w:rsidSect="007C00FF">
      <w:headerReference w:type="default" r:id="rId13"/>
      <w:footerReference w:type="default" r:id="rId14"/>
      <w:headerReference w:type="first" r:id="rId15"/>
      <w:pgSz w:w="11906" w:h="16838"/>
      <w:pgMar w:top="1524" w:right="1416" w:bottom="964" w:left="1531" w:header="22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C2F05" w14:textId="77777777" w:rsidR="00B87A31" w:rsidRDefault="00B87A31" w:rsidP="004A302B">
      <w:pPr>
        <w:spacing w:line="240" w:lineRule="auto"/>
      </w:pPr>
      <w:r>
        <w:separator/>
      </w:r>
    </w:p>
  </w:endnote>
  <w:endnote w:type="continuationSeparator" w:id="0">
    <w:p w14:paraId="0EC562CC" w14:textId="77777777" w:rsidR="00B87A31" w:rsidRDefault="00B87A3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50B2" w14:textId="77777777" w:rsidR="002369B6" w:rsidRPr="00DD5C5D" w:rsidRDefault="002369B6" w:rsidP="00DD5C5D">
    <w:pPr>
      <w:pStyle w:val="Nagwek"/>
      <w:jc w:val="center"/>
      <w:rPr>
        <w:rFonts w:ascii="Calibri" w:hAnsi="Calibri"/>
        <w:bCs/>
        <w:sz w:val="16"/>
        <w:szCs w:val="16"/>
      </w:rPr>
    </w:pPr>
  </w:p>
  <w:p w14:paraId="4EFF8F62"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C00FF">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C00FF">
      <w:rPr>
        <w:rFonts w:ascii="Calibri" w:hAnsi="Calibri"/>
        <w:bCs/>
        <w:noProof/>
        <w:sz w:val="16"/>
        <w:szCs w:val="16"/>
      </w:rPr>
      <w:t>5</w:t>
    </w:r>
    <w:r w:rsidRPr="00DD5C5D">
      <w:rPr>
        <w:rFonts w:ascii="Calibri" w:hAnsi="Calibri"/>
        <w:bCs/>
        <w:sz w:val="16"/>
        <w:szCs w:val="16"/>
      </w:rPr>
      <w:fldChar w:fldCharType="end"/>
    </w:r>
  </w:p>
  <w:p w14:paraId="3D2C90D2"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29260" w14:textId="77777777" w:rsidR="00B87A31" w:rsidRDefault="00B87A31" w:rsidP="004A302B">
      <w:pPr>
        <w:spacing w:line="240" w:lineRule="auto"/>
      </w:pPr>
      <w:r>
        <w:separator/>
      </w:r>
    </w:p>
  </w:footnote>
  <w:footnote w:type="continuationSeparator" w:id="0">
    <w:p w14:paraId="627118E6" w14:textId="77777777" w:rsidR="00B87A31" w:rsidRDefault="00B87A3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40B33677" w14:textId="77777777" w:rsidTr="00935FD0">
      <w:trPr>
        <w:trHeight w:val="1140"/>
      </w:trPr>
      <w:tc>
        <w:tcPr>
          <w:tcW w:w="6119" w:type="dxa"/>
          <w:vAlign w:val="center"/>
        </w:tcPr>
        <w:p w14:paraId="17C4D3B1"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4F9F168"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181C7D8" w14:textId="26629D6A" w:rsidR="007C00FF" w:rsidRPr="006B2C28" w:rsidRDefault="00786597" w:rsidP="007C00FF">
          <w:pPr>
            <w:suppressAutoHyphens/>
            <w:ind w:right="187"/>
            <w:rPr>
              <w:rFonts w:asciiTheme="majorHAnsi" w:hAnsiTheme="majorHAnsi"/>
              <w:color w:val="000000" w:themeColor="text1"/>
              <w:sz w:val="14"/>
              <w:szCs w:val="18"/>
            </w:rPr>
          </w:pPr>
          <w:r w:rsidRPr="00786597">
            <w:rPr>
              <w:rFonts w:asciiTheme="majorHAnsi" w:hAnsiTheme="majorHAnsi"/>
              <w:color w:val="000000" w:themeColor="text1"/>
              <w:sz w:val="14"/>
              <w:szCs w:val="18"/>
            </w:rPr>
            <w:t>POST/DYS/OLD/GZ/00144/2026</w:t>
          </w:r>
        </w:p>
      </w:tc>
      <w:tc>
        <w:tcPr>
          <w:tcW w:w="977" w:type="dxa"/>
          <w:vAlign w:val="center"/>
        </w:tcPr>
        <w:p w14:paraId="4ADCA480"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0D9FA61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9504" behindDoc="0" locked="0" layoutInCell="1" allowOverlap="1" wp14:anchorId="2C7E89CE" wp14:editId="0D796D58">
                <wp:simplePos x="0" y="0"/>
                <wp:positionH relativeFrom="column">
                  <wp:posOffset>583565</wp:posOffset>
                </wp:positionH>
                <wp:positionV relativeFrom="page">
                  <wp:posOffset>233680</wp:posOffset>
                </wp:positionV>
                <wp:extent cx="662940" cy="484505"/>
                <wp:effectExtent l="0" t="0" r="3810" b="0"/>
                <wp:wrapNone/>
                <wp:docPr id="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63D4DF8" w14:textId="77777777" w:rsidR="002369B6" w:rsidRPr="007C00FF" w:rsidRDefault="007C00FF" w:rsidP="007C00FF">
    <w:pPr>
      <w:pStyle w:val="Nagwek"/>
    </w:pPr>
    <w:r>
      <w:rPr>
        <w:noProof/>
        <w:lang w:eastAsia="pl-PL"/>
      </w:rPr>
      <mc:AlternateContent>
        <mc:Choice Requires="wps">
          <w:drawing>
            <wp:anchor distT="0" distB="0" distL="114300" distR="114300" simplePos="0" relativeHeight="251670528" behindDoc="0" locked="0" layoutInCell="0" allowOverlap="1" wp14:anchorId="066483B7" wp14:editId="591DC68A">
              <wp:simplePos x="0" y="0"/>
              <wp:positionH relativeFrom="page">
                <wp:posOffset>0</wp:posOffset>
              </wp:positionH>
              <wp:positionV relativeFrom="page">
                <wp:posOffset>190500</wp:posOffset>
              </wp:positionV>
              <wp:extent cx="7560310" cy="273050"/>
              <wp:effectExtent l="0" t="0" r="0" b="12700"/>
              <wp:wrapNone/>
              <wp:docPr id="1"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D69E5D"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1408A2C7" w14:textId="77777777" w:rsidTr="00935FD0">
      <w:trPr>
        <w:trHeight w:val="1140"/>
      </w:trPr>
      <w:tc>
        <w:tcPr>
          <w:tcW w:w="6119" w:type="dxa"/>
          <w:vAlign w:val="center"/>
        </w:tcPr>
        <w:p w14:paraId="6DC130DB"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77C2909"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13F1243" w14:textId="77777777" w:rsidR="007C00FF" w:rsidRPr="006B2C28" w:rsidRDefault="007C00FF" w:rsidP="007C00F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4BAC85EE" w14:textId="77777777" w:rsidR="007C00FF" w:rsidRPr="006B2C28" w:rsidRDefault="007C00FF" w:rsidP="007C00FF">
          <w:pPr>
            <w:suppressAutoHyphens/>
            <w:ind w:right="187"/>
            <w:rPr>
              <w:rFonts w:asciiTheme="majorHAnsi" w:hAnsiTheme="majorHAnsi"/>
              <w:color w:val="000000" w:themeColor="text1"/>
              <w:sz w:val="14"/>
              <w:szCs w:val="18"/>
            </w:rPr>
          </w:pPr>
        </w:p>
      </w:tc>
      <w:tc>
        <w:tcPr>
          <w:tcW w:w="977" w:type="dxa"/>
          <w:vAlign w:val="center"/>
        </w:tcPr>
        <w:p w14:paraId="349AE363"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3512245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6432" behindDoc="0" locked="0" layoutInCell="1" allowOverlap="1" wp14:anchorId="66568BC6" wp14:editId="213D1D7F">
                <wp:simplePos x="0" y="0"/>
                <wp:positionH relativeFrom="column">
                  <wp:posOffset>596265</wp:posOffset>
                </wp:positionH>
                <wp:positionV relativeFrom="page">
                  <wp:posOffset>-194945</wp:posOffset>
                </wp:positionV>
                <wp:extent cx="662940" cy="484505"/>
                <wp:effectExtent l="0" t="0" r="3810" b="0"/>
                <wp:wrapNone/>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A59743A" w14:textId="77777777" w:rsidR="007C00FF" w:rsidRDefault="007C00FF">
    <w:pPr>
      <w:pStyle w:val="Nagwek"/>
    </w:pPr>
    <w:r>
      <w:rPr>
        <w:noProof/>
        <w:lang w:eastAsia="pl-PL"/>
      </w:rPr>
      <mc:AlternateContent>
        <mc:Choice Requires="wps">
          <w:drawing>
            <wp:anchor distT="0" distB="0" distL="114300" distR="114300" simplePos="0" relativeHeight="251667456" behindDoc="0" locked="0" layoutInCell="0" allowOverlap="1" wp14:anchorId="40A16090" wp14:editId="0A023C79">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124A83"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944311710">
    <w:abstractNumId w:val="16"/>
  </w:num>
  <w:num w:numId="2" w16cid:durableId="343047372">
    <w:abstractNumId w:val="17"/>
  </w:num>
  <w:num w:numId="3" w16cid:durableId="1872113140">
    <w:abstractNumId w:val="20"/>
  </w:num>
  <w:num w:numId="4" w16cid:durableId="1827896249">
    <w:abstractNumId w:val="26"/>
  </w:num>
  <w:num w:numId="5" w16cid:durableId="1858153875">
    <w:abstractNumId w:val="31"/>
  </w:num>
  <w:num w:numId="6" w16cid:durableId="704722186">
    <w:abstractNumId w:val="11"/>
  </w:num>
  <w:num w:numId="7" w16cid:durableId="313070897">
    <w:abstractNumId w:val="19"/>
  </w:num>
  <w:num w:numId="8" w16cid:durableId="1418869994">
    <w:abstractNumId w:val="10"/>
  </w:num>
  <w:num w:numId="9" w16cid:durableId="396559688">
    <w:abstractNumId w:val="40"/>
  </w:num>
  <w:num w:numId="10" w16cid:durableId="1699889817">
    <w:abstractNumId w:val="23"/>
  </w:num>
  <w:num w:numId="11" w16cid:durableId="914706489">
    <w:abstractNumId w:val="22"/>
  </w:num>
  <w:num w:numId="12" w16cid:durableId="932473179">
    <w:abstractNumId w:val="34"/>
  </w:num>
  <w:num w:numId="13" w16cid:durableId="1577202486">
    <w:abstractNumId w:val="32"/>
  </w:num>
  <w:num w:numId="14" w16cid:durableId="1391684760">
    <w:abstractNumId w:val="7"/>
  </w:num>
  <w:num w:numId="15" w16cid:durableId="1033075109">
    <w:abstractNumId w:val="13"/>
  </w:num>
  <w:num w:numId="16" w16cid:durableId="2040932658">
    <w:abstractNumId w:val="35"/>
  </w:num>
  <w:num w:numId="17" w16cid:durableId="904532758">
    <w:abstractNumId w:val="6"/>
  </w:num>
  <w:num w:numId="18" w16cid:durableId="902447497">
    <w:abstractNumId w:val="8"/>
  </w:num>
  <w:num w:numId="19" w16cid:durableId="139151716">
    <w:abstractNumId w:val="36"/>
  </w:num>
  <w:num w:numId="20" w16cid:durableId="1668555442">
    <w:abstractNumId w:val="28"/>
  </w:num>
  <w:num w:numId="21" w16cid:durableId="804855842">
    <w:abstractNumId w:val="42"/>
  </w:num>
  <w:num w:numId="22" w16cid:durableId="1736077692">
    <w:abstractNumId w:val="37"/>
  </w:num>
  <w:num w:numId="23" w16cid:durableId="1993212055">
    <w:abstractNumId w:val="33"/>
  </w:num>
  <w:num w:numId="24" w16cid:durableId="1769889520">
    <w:abstractNumId w:val="25"/>
  </w:num>
  <w:num w:numId="25" w16cid:durableId="1078744627">
    <w:abstractNumId w:val="41"/>
  </w:num>
  <w:num w:numId="26" w16cid:durableId="294259894">
    <w:abstractNumId w:val="39"/>
  </w:num>
  <w:num w:numId="27" w16cid:durableId="1072118764">
    <w:abstractNumId w:val="24"/>
  </w:num>
  <w:num w:numId="28" w16cid:durableId="788551656">
    <w:abstractNumId w:val="27"/>
  </w:num>
  <w:num w:numId="29" w16cid:durableId="10592131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3707548">
    <w:abstractNumId w:val="5"/>
  </w:num>
  <w:num w:numId="31" w16cid:durableId="1291595835">
    <w:abstractNumId w:val="9"/>
  </w:num>
  <w:num w:numId="32" w16cid:durableId="14867017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4990293">
    <w:abstractNumId w:val="38"/>
  </w:num>
  <w:num w:numId="34" w16cid:durableId="321472636">
    <w:abstractNumId w:val="18"/>
  </w:num>
  <w:num w:numId="35" w16cid:durableId="1990356981">
    <w:abstractNumId w:val="14"/>
  </w:num>
  <w:num w:numId="36" w16cid:durableId="14115924">
    <w:abstractNumId w:val="3"/>
  </w:num>
  <w:num w:numId="37" w16cid:durableId="1950817055">
    <w:abstractNumId w:val="30"/>
  </w:num>
  <w:num w:numId="38" w16cid:durableId="1084886209">
    <w:abstractNumId w:val="21"/>
  </w:num>
  <w:num w:numId="39" w16cid:durableId="2113893648">
    <w:abstractNumId w:val="15"/>
  </w:num>
  <w:num w:numId="40" w16cid:durableId="2143307792">
    <w:abstractNumId w:val="29"/>
  </w:num>
  <w:num w:numId="41" w16cid:durableId="805048563">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0FB8"/>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07CA"/>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2F3"/>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6C9A"/>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48E"/>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320"/>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D7F"/>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E7412"/>
    <w:rsid w:val="001F0CCF"/>
    <w:rsid w:val="001F0E64"/>
    <w:rsid w:val="001F1A05"/>
    <w:rsid w:val="001F31EA"/>
    <w:rsid w:val="001F4478"/>
    <w:rsid w:val="001F4658"/>
    <w:rsid w:val="001F4BA5"/>
    <w:rsid w:val="001F60DA"/>
    <w:rsid w:val="001F6AB5"/>
    <w:rsid w:val="001F72C0"/>
    <w:rsid w:val="001F7A3D"/>
    <w:rsid w:val="001F7BE8"/>
    <w:rsid w:val="00201A92"/>
    <w:rsid w:val="00201EF5"/>
    <w:rsid w:val="00203292"/>
    <w:rsid w:val="00203373"/>
    <w:rsid w:val="00203C4B"/>
    <w:rsid w:val="00204C16"/>
    <w:rsid w:val="0020505A"/>
    <w:rsid w:val="002054C3"/>
    <w:rsid w:val="002073F1"/>
    <w:rsid w:val="00211C1B"/>
    <w:rsid w:val="002124EA"/>
    <w:rsid w:val="00212572"/>
    <w:rsid w:val="002149D9"/>
    <w:rsid w:val="00214FD7"/>
    <w:rsid w:val="00216008"/>
    <w:rsid w:val="0021629D"/>
    <w:rsid w:val="00216F55"/>
    <w:rsid w:val="0021765C"/>
    <w:rsid w:val="00217971"/>
    <w:rsid w:val="00221A1E"/>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3B81"/>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B8A"/>
    <w:rsid w:val="00290C62"/>
    <w:rsid w:val="0029106C"/>
    <w:rsid w:val="0029272F"/>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1F7"/>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7D3"/>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4EB4"/>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5C6"/>
    <w:rsid w:val="003766F7"/>
    <w:rsid w:val="00377017"/>
    <w:rsid w:val="0038146C"/>
    <w:rsid w:val="003830AC"/>
    <w:rsid w:val="00383177"/>
    <w:rsid w:val="0038440E"/>
    <w:rsid w:val="0038458D"/>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5B8F"/>
    <w:rsid w:val="003F6611"/>
    <w:rsid w:val="003F6C86"/>
    <w:rsid w:val="003F702A"/>
    <w:rsid w:val="00402D6C"/>
    <w:rsid w:val="00403077"/>
    <w:rsid w:val="0040421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6EA9"/>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2B3F"/>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7DC"/>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6F89"/>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0BB"/>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21C"/>
    <w:rsid w:val="00673AC7"/>
    <w:rsid w:val="00673E6B"/>
    <w:rsid w:val="00674AFB"/>
    <w:rsid w:val="0067570D"/>
    <w:rsid w:val="00675B5B"/>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5DEB"/>
    <w:rsid w:val="006D630C"/>
    <w:rsid w:val="006D75E6"/>
    <w:rsid w:val="006D77AB"/>
    <w:rsid w:val="006E09F7"/>
    <w:rsid w:val="006E25E8"/>
    <w:rsid w:val="006E349D"/>
    <w:rsid w:val="006E558C"/>
    <w:rsid w:val="006E5C2B"/>
    <w:rsid w:val="006E695A"/>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017"/>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AAA"/>
    <w:rsid w:val="00774DBC"/>
    <w:rsid w:val="0077514C"/>
    <w:rsid w:val="00781678"/>
    <w:rsid w:val="00782340"/>
    <w:rsid w:val="0078319C"/>
    <w:rsid w:val="00783534"/>
    <w:rsid w:val="00785158"/>
    <w:rsid w:val="00786597"/>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0FF"/>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265B"/>
    <w:rsid w:val="007F3DB0"/>
    <w:rsid w:val="007F4D3D"/>
    <w:rsid w:val="007F66B9"/>
    <w:rsid w:val="007F6D6D"/>
    <w:rsid w:val="00801C80"/>
    <w:rsid w:val="00801CE4"/>
    <w:rsid w:val="00803284"/>
    <w:rsid w:val="008045FB"/>
    <w:rsid w:val="008048D1"/>
    <w:rsid w:val="00804A9E"/>
    <w:rsid w:val="00805091"/>
    <w:rsid w:val="00805F17"/>
    <w:rsid w:val="00806642"/>
    <w:rsid w:val="00811E78"/>
    <w:rsid w:val="00811F87"/>
    <w:rsid w:val="00812F97"/>
    <w:rsid w:val="00812FA4"/>
    <w:rsid w:val="00813743"/>
    <w:rsid w:val="008149F6"/>
    <w:rsid w:val="008151CA"/>
    <w:rsid w:val="00817450"/>
    <w:rsid w:val="00821056"/>
    <w:rsid w:val="00821178"/>
    <w:rsid w:val="0082172A"/>
    <w:rsid w:val="00821D37"/>
    <w:rsid w:val="00821E64"/>
    <w:rsid w:val="00822410"/>
    <w:rsid w:val="0082283F"/>
    <w:rsid w:val="00822D63"/>
    <w:rsid w:val="00824CAE"/>
    <w:rsid w:val="008254B7"/>
    <w:rsid w:val="00827409"/>
    <w:rsid w:val="00827FDC"/>
    <w:rsid w:val="0083049F"/>
    <w:rsid w:val="00830B10"/>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673"/>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E0D"/>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6F03"/>
    <w:rsid w:val="008E7F23"/>
    <w:rsid w:val="008F01BC"/>
    <w:rsid w:val="008F02C1"/>
    <w:rsid w:val="008F02C8"/>
    <w:rsid w:val="008F0335"/>
    <w:rsid w:val="008F06CD"/>
    <w:rsid w:val="008F0BEF"/>
    <w:rsid w:val="008F14AF"/>
    <w:rsid w:val="008F14B9"/>
    <w:rsid w:val="008F4401"/>
    <w:rsid w:val="008F5F40"/>
    <w:rsid w:val="008F657F"/>
    <w:rsid w:val="008F6C61"/>
    <w:rsid w:val="009016AB"/>
    <w:rsid w:val="00901F83"/>
    <w:rsid w:val="00902F35"/>
    <w:rsid w:val="00903DD6"/>
    <w:rsid w:val="00904D37"/>
    <w:rsid w:val="00907400"/>
    <w:rsid w:val="009076D4"/>
    <w:rsid w:val="00907BE8"/>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6F02"/>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16E"/>
    <w:rsid w:val="00A247B3"/>
    <w:rsid w:val="00A24A10"/>
    <w:rsid w:val="00A27EED"/>
    <w:rsid w:val="00A31242"/>
    <w:rsid w:val="00A316C7"/>
    <w:rsid w:val="00A31C7C"/>
    <w:rsid w:val="00A3222A"/>
    <w:rsid w:val="00A33FF3"/>
    <w:rsid w:val="00A34673"/>
    <w:rsid w:val="00A348BC"/>
    <w:rsid w:val="00A371F7"/>
    <w:rsid w:val="00A37C90"/>
    <w:rsid w:val="00A403BC"/>
    <w:rsid w:val="00A41AC8"/>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0D5E"/>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3E64"/>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56B"/>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52D1"/>
    <w:rsid w:val="00B76269"/>
    <w:rsid w:val="00B76BE1"/>
    <w:rsid w:val="00B76D93"/>
    <w:rsid w:val="00B77125"/>
    <w:rsid w:val="00B824CA"/>
    <w:rsid w:val="00B83212"/>
    <w:rsid w:val="00B8478F"/>
    <w:rsid w:val="00B85E16"/>
    <w:rsid w:val="00B86C4B"/>
    <w:rsid w:val="00B871B6"/>
    <w:rsid w:val="00B875B6"/>
    <w:rsid w:val="00B87A31"/>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B1C"/>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4893"/>
    <w:rsid w:val="00C86884"/>
    <w:rsid w:val="00C87108"/>
    <w:rsid w:val="00C87D63"/>
    <w:rsid w:val="00C91669"/>
    <w:rsid w:val="00C9208B"/>
    <w:rsid w:val="00C9366C"/>
    <w:rsid w:val="00C94218"/>
    <w:rsid w:val="00C942E7"/>
    <w:rsid w:val="00C95549"/>
    <w:rsid w:val="00C95BBA"/>
    <w:rsid w:val="00C95F22"/>
    <w:rsid w:val="00C97A6A"/>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919"/>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B6C"/>
    <w:rsid w:val="00D1428B"/>
    <w:rsid w:val="00D14A49"/>
    <w:rsid w:val="00D160AA"/>
    <w:rsid w:val="00D166DF"/>
    <w:rsid w:val="00D1771C"/>
    <w:rsid w:val="00D202A1"/>
    <w:rsid w:val="00D20EA1"/>
    <w:rsid w:val="00D21C61"/>
    <w:rsid w:val="00D2236D"/>
    <w:rsid w:val="00D22439"/>
    <w:rsid w:val="00D245A7"/>
    <w:rsid w:val="00D3114C"/>
    <w:rsid w:val="00D319DD"/>
    <w:rsid w:val="00D33389"/>
    <w:rsid w:val="00D35265"/>
    <w:rsid w:val="00D374E7"/>
    <w:rsid w:val="00D41914"/>
    <w:rsid w:val="00D42AC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5E0A"/>
    <w:rsid w:val="00D76C57"/>
    <w:rsid w:val="00D76ECA"/>
    <w:rsid w:val="00D81B30"/>
    <w:rsid w:val="00D81C42"/>
    <w:rsid w:val="00D81CB9"/>
    <w:rsid w:val="00D821A3"/>
    <w:rsid w:val="00D85161"/>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528"/>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50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3517"/>
    <w:rsid w:val="00E44732"/>
    <w:rsid w:val="00E44986"/>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133"/>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0C8A"/>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3F0E"/>
    <w:rsid w:val="00F24980"/>
    <w:rsid w:val="00F259B6"/>
    <w:rsid w:val="00F30FC5"/>
    <w:rsid w:val="00F3118B"/>
    <w:rsid w:val="00F32B78"/>
    <w:rsid w:val="00F32E7B"/>
    <w:rsid w:val="00F37412"/>
    <w:rsid w:val="00F3754A"/>
    <w:rsid w:val="00F421BB"/>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33F"/>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437"/>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4B35C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34656000">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80564974">
      <w:bodyDiv w:val="1"/>
      <w:marLeft w:val="0"/>
      <w:marRight w:val="0"/>
      <w:marTop w:val="0"/>
      <w:marBottom w:val="0"/>
      <w:divBdr>
        <w:top w:val="none" w:sz="0" w:space="0" w:color="auto"/>
        <w:left w:val="none" w:sz="0" w:space="0" w:color="auto"/>
        <w:bottom w:val="none" w:sz="0" w:space="0" w:color="auto"/>
        <w:right w:val="none" w:sz="0" w:space="0" w:color="auto"/>
      </w:divBdr>
    </w:div>
    <w:div w:id="182061453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2026 reklozer dla cz. 2.docx</dmsv2BaseFileName>
    <dmsv2BaseDisplayName xmlns="http://schemas.microsoft.com/sharepoint/v3">Załącznik nr 1 do SWZ 2026 reklozer dla cz. 2</dmsv2BaseDisplayName>
    <dmsv2SWPP2ObjectNumber xmlns="http://schemas.microsoft.com/sharepoint/v3">POST/DYS/OLD/GZ/00144/2026                        </dmsv2SWPP2ObjectNumber>
    <dmsv2SWPP2SumMD5 xmlns="http://schemas.microsoft.com/sharepoint/v3">a3724603e167d581bbb939e3d02cd158</dmsv2SWPP2SumMD5>
    <dmsv2BaseMoved xmlns="http://schemas.microsoft.com/sharepoint/v3">false</dmsv2BaseMoved>
    <dmsv2BaseIsSensitive xmlns="http://schemas.microsoft.com/sharepoint/v3">true</dmsv2BaseIsSensitive>
    <dmsv2SWPP2IDSWPP2 xmlns="http://schemas.microsoft.com/sharepoint/v3">703838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24158149</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JEUP5JKVCYQC-1092029480-20958</_dlc_DocId>
    <_dlc_DocIdUrl xmlns="a19cb1c7-c5c7-46d4-85ae-d83685407bba">
      <Url>https://swpp2.dms.gkpge.pl/sites/41/_layouts/15/DocIdRedir.aspx?ID=JEUP5JKVCYQC-1092029480-20958</Url>
      <Description>JEUP5JKVCYQC-1092029480-20958</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EDD35-0BF7-4394-8311-93D4A6A825BB}"/>
</file>

<file path=customXml/itemProps2.xml><?xml version="1.0" encoding="utf-8"?>
<ds:datastoreItem xmlns:ds="http://schemas.openxmlformats.org/officeDocument/2006/customXml" ds:itemID="{6A7D7034-7362-42A3-A086-CB26F8C34F54}">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563484E5-A7EF-4342-8019-A59F0417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1432</Words>
  <Characters>8593</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Jarosz Klaudia [PGE Dystr. O.Łódź]</cp:lastModifiedBy>
  <cp:revision>9</cp:revision>
  <cp:lastPrinted>2021-02-26T13:14:00Z</cp:lastPrinted>
  <dcterms:created xsi:type="dcterms:W3CDTF">2025-10-28T09:21:00Z</dcterms:created>
  <dcterms:modified xsi:type="dcterms:W3CDTF">2026-01-20T11:46:00Z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c536cf6d-4b65-4ee1-aec2-5b62b73a9d61</vt:lpwstr>
  </property>
</Properties>
</file>